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5F3859">
              <w:rPr>
                <w:rFonts w:ascii="Liberation Serif" w:hAnsi="Liberation Serif"/>
                <w:sz w:val="24"/>
                <w:szCs w:val="24"/>
              </w:rPr>
              <w:t>14.04.2022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5F3859">
              <w:rPr>
                <w:rFonts w:ascii="Liberation Serif" w:hAnsi="Liberation Serif"/>
                <w:sz w:val="24"/>
                <w:szCs w:val="24"/>
              </w:rPr>
              <w:t>681</w:t>
            </w:r>
            <w:bookmarkStart w:id="0" w:name="_GoBack"/>
            <w:bookmarkEnd w:id="0"/>
          </w:p>
          <w:p w:rsidR="00DE0B60" w:rsidRPr="00B759A3" w:rsidRDefault="00DE0B60" w:rsidP="00DE0B60">
            <w:pPr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«Об утверждении конкурсной документации на проведение открытого конкурса по отбору управляющей организации для управления многоквартирным  домом, расположенным по адресу: Свердловская область, </w:t>
            </w:r>
            <w:r w:rsidR="00780F48" w:rsidRPr="00B759A3">
              <w:rPr>
                <w:rFonts w:ascii="Liberation Serif" w:hAnsi="Liberation Serif"/>
                <w:sz w:val="24"/>
                <w:szCs w:val="24"/>
              </w:rPr>
              <w:t xml:space="preserve">Каменский район, с. </w:t>
            </w:r>
            <w:r w:rsidR="00704C3B">
              <w:rPr>
                <w:rFonts w:ascii="Liberation Serif" w:hAnsi="Liberation Serif"/>
                <w:sz w:val="24"/>
                <w:szCs w:val="24"/>
              </w:rPr>
              <w:t>Колчедан</w:t>
            </w:r>
            <w:r w:rsidR="008F66A2">
              <w:rPr>
                <w:rFonts w:ascii="Liberation Serif" w:hAnsi="Liberation Serif"/>
                <w:sz w:val="24"/>
                <w:szCs w:val="24"/>
              </w:rPr>
              <w:t xml:space="preserve">, ул. </w:t>
            </w:r>
            <w:r w:rsidR="00704C3B">
              <w:rPr>
                <w:rFonts w:ascii="Liberation Serif" w:hAnsi="Liberation Serif"/>
                <w:sz w:val="24"/>
                <w:szCs w:val="24"/>
              </w:rPr>
              <w:t>Заводская</w:t>
            </w:r>
            <w:r w:rsidR="00901722">
              <w:rPr>
                <w:rFonts w:ascii="Liberation Serif" w:hAnsi="Liberation Serif"/>
                <w:sz w:val="24"/>
                <w:szCs w:val="24"/>
              </w:rPr>
              <w:t xml:space="preserve">, д. </w:t>
            </w:r>
            <w:r w:rsidR="00704C3B">
              <w:rPr>
                <w:rFonts w:ascii="Liberation Serif" w:hAnsi="Liberation Serif"/>
                <w:sz w:val="24"/>
                <w:szCs w:val="24"/>
              </w:rPr>
              <w:t>2</w:t>
            </w:r>
            <w:r w:rsidR="0065357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на проведение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293C75">
        <w:rPr>
          <w:rFonts w:ascii="Liberation Serif" w:hAnsi="Liberation Serif"/>
        </w:rPr>
        <w:t xml:space="preserve">  домом</w:t>
      </w:r>
      <w:r w:rsidRPr="00B759A3">
        <w:rPr>
          <w:rFonts w:ascii="Liberation Serif" w:hAnsi="Liberation Serif"/>
        </w:rPr>
        <w:t xml:space="preserve">, расположенным по адресу: </w:t>
      </w:r>
    </w:p>
    <w:p w:rsidR="00F30884" w:rsidRPr="00653576" w:rsidRDefault="00F30884" w:rsidP="0065357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Свердловская область, Каменский район, </w:t>
      </w:r>
      <w:r w:rsidR="00780F48" w:rsidRPr="00B759A3">
        <w:rPr>
          <w:rFonts w:ascii="Liberation Serif" w:hAnsi="Liberation Serif"/>
        </w:rPr>
        <w:t>с</w:t>
      </w:r>
      <w:r w:rsidRPr="00B759A3">
        <w:rPr>
          <w:rFonts w:ascii="Liberation Serif" w:hAnsi="Liberation Serif"/>
        </w:rPr>
        <w:t xml:space="preserve">. </w:t>
      </w:r>
      <w:r w:rsidR="00704C3B">
        <w:rPr>
          <w:rFonts w:ascii="Liberation Serif" w:hAnsi="Liberation Serif"/>
        </w:rPr>
        <w:t>Колчедан</w:t>
      </w:r>
      <w:r w:rsidR="00901722">
        <w:rPr>
          <w:rFonts w:ascii="Liberation Serif" w:hAnsi="Liberation Serif"/>
        </w:rPr>
        <w:t xml:space="preserve">, ул. </w:t>
      </w:r>
      <w:r w:rsidR="00704C3B">
        <w:rPr>
          <w:rFonts w:ascii="Liberation Serif" w:hAnsi="Liberation Serif"/>
        </w:rPr>
        <w:t>Заводская</w:t>
      </w:r>
      <w:r w:rsidR="00C161BE" w:rsidRPr="00B759A3">
        <w:rPr>
          <w:rFonts w:ascii="Liberation Serif" w:hAnsi="Liberation Serif"/>
        </w:rPr>
        <w:t xml:space="preserve">, </w:t>
      </w:r>
      <w:r w:rsidR="00704C3B">
        <w:rPr>
          <w:rFonts w:ascii="Liberation Serif" w:hAnsi="Liberation Serif"/>
        </w:rPr>
        <w:t>д. 2</w:t>
      </w:r>
      <w:r w:rsidR="00780F48" w:rsidRPr="00653576">
        <w:rPr>
          <w:rFonts w:ascii="Liberation Serif" w:hAnsi="Liberation Serif"/>
        </w:rPr>
        <w:t>.</w:t>
      </w:r>
      <w:r w:rsidRPr="00653576"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jc w:val="center"/>
        <w:rPr>
          <w:rFonts w:ascii="Liberation Serif" w:hAnsi="Liberation Serif"/>
        </w:rPr>
      </w:pP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pStyle w:val="2"/>
        <w:ind w:left="0" w:firstLine="0"/>
        <w:jc w:val="both"/>
        <w:rPr>
          <w:rFonts w:ascii="Liberation Serif" w:eastAsia="Times New Roman" w:hAnsi="Liberation Serif"/>
          <w:bCs/>
          <w:szCs w:val="24"/>
        </w:rPr>
      </w:pPr>
      <w:r w:rsidRPr="00B759A3">
        <w:rPr>
          <w:rFonts w:ascii="Liberation Serif" w:hAnsi="Liberation Serif"/>
          <w:szCs w:val="24"/>
          <w:u w:val="single"/>
        </w:rPr>
        <w:t>ОБЪЕКТ КОНКУРСА:</w:t>
      </w:r>
      <w:r w:rsidRPr="00B759A3">
        <w:rPr>
          <w:rFonts w:ascii="Liberation Serif" w:hAnsi="Liberation Serif"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>общее имущество собственн</w:t>
      </w:r>
      <w:r w:rsidR="00293C75">
        <w:rPr>
          <w:rFonts w:ascii="Liberation Serif" w:eastAsia="Times New Roman" w:hAnsi="Liberation Serif"/>
          <w:bCs/>
          <w:szCs w:val="24"/>
        </w:rPr>
        <w:t>иков помещений в многоквартирном</w:t>
      </w:r>
      <w:r w:rsidRPr="00B759A3">
        <w:rPr>
          <w:rFonts w:ascii="Liberation Serif" w:eastAsia="Times New Roman" w:hAnsi="Liberation Serif"/>
          <w:bCs/>
          <w:szCs w:val="24"/>
        </w:rPr>
        <w:t xml:space="preserve"> </w:t>
      </w:r>
      <w:r w:rsidR="00293C75">
        <w:rPr>
          <w:rFonts w:ascii="Liberation Serif" w:eastAsia="Times New Roman" w:hAnsi="Liberation Serif"/>
          <w:bCs/>
          <w:szCs w:val="24"/>
        </w:rPr>
        <w:t>доме</w:t>
      </w:r>
      <w:r w:rsidRPr="00B759A3">
        <w:rPr>
          <w:rFonts w:ascii="Liberation Serif" w:eastAsia="Times New Roman" w:hAnsi="Liberation Serif"/>
          <w:bCs/>
          <w:szCs w:val="24"/>
        </w:rPr>
        <w:t xml:space="preserve"> по адресу: </w:t>
      </w:r>
      <w:proofErr w:type="gramStart"/>
      <w:r w:rsidRPr="00B759A3">
        <w:rPr>
          <w:rFonts w:ascii="Liberation Serif" w:eastAsia="Times New Roman" w:hAnsi="Liberation Serif"/>
          <w:bCs/>
          <w:szCs w:val="24"/>
        </w:rPr>
        <w:t xml:space="preserve">Свердловская область, Каменский район, </w:t>
      </w:r>
      <w:r w:rsidR="00780F48" w:rsidRPr="00B759A3">
        <w:rPr>
          <w:rFonts w:ascii="Liberation Serif" w:eastAsia="Times New Roman" w:hAnsi="Liberation Serif"/>
          <w:bCs/>
          <w:szCs w:val="24"/>
        </w:rPr>
        <w:t>с</w:t>
      </w:r>
      <w:r w:rsidRPr="00B759A3">
        <w:rPr>
          <w:rFonts w:ascii="Liberation Serif" w:eastAsia="Times New Roman" w:hAnsi="Liberation Serif"/>
          <w:bCs/>
          <w:szCs w:val="24"/>
        </w:rPr>
        <w:t xml:space="preserve">. </w:t>
      </w:r>
      <w:r w:rsidR="00704C3B">
        <w:rPr>
          <w:rFonts w:ascii="Liberation Serif" w:eastAsia="Times New Roman" w:hAnsi="Liberation Serif"/>
          <w:bCs/>
          <w:szCs w:val="24"/>
        </w:rPr>
        <w:t>Колчедан</w:t>
      </w:r>
      <w:r w:rsidRPr="00B759A3">
        <w:rPr>
          <w:rFonts w:ascii="Liberation Serif" w:eastAsia="Times New Roman" w:hAnsi="Liberation Serif"/>
          <w:bCs/>
          <w:szCs w:val="24"/>
        </w:rPr>
        <w:t xml:space="preserve">, ул. </w:t>
      </w:r>
      <w:r w:rsidR="00704C3B">
        <w:rPr>
          <w:rFonts w:ascii="Liberation Serif" w:eastAsia="Times New Roman" w:hAnsi="Liberation Serif"/>
          <w:bCs/>
          <w:szCs w:val="24"/>
        </w:rPr>
        <w:t>Заводская, д.2</w:t>
      </w:r>
      <w:r w:rsidR="00942E70">
        <w:rPr>
          <w:rFonts w:ascii="Liberation Serif" w:eastAsia="Times New Roman" w:hAnsi="Liberation Serif"/>
          <w:bCs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 xml:space="preserve"> на право управления которым, проводится конкурс </w:t>
      </w:r>
      <w:proofErr w:type="gramEnd"/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F30884" w:rsidRPr="00B759A3" w:rsidRDefault="00F30884" w:rsidP="005E1621">
      <w:p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20</w:t>
      </w:r>
      <w:r w:rsidR="00704C3B">
        <w:rPr>
          <w:rFonts w:ascii="Liberation Serif" w:hAnsi="Liberation Serif"/>
        </w:rPr>
        <w:t>22</w:t>
      </w:r>
      <w:r w:rsidRPr="00B759A3">
        <w:rPr>
          <w:rFonts w:ascii="Liberation Serif" w:hAnsi="Liberation Serif"/>
        </w:rPr>
        <w:t xml:space="preserve"> год</w:t>
      </w:r>
    </w:p>
    <w:p w:rsidR="00CD06BC" w:rsidRPr="00CD06BC" w:rsidRDefault="00CD06BC" w:rsidP="00CD06BC">
      <w:pPr>
        <w:pageBreakBefore/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lastRenderedPageBreak/>
        <w:t xml:space="preserve">Содержание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  <w:r w:rsidRPr="005B6660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</w:t>
      </w:r>
      <w:r>
        <w:rPr>
          <w:rFonts w:ascii="Liberation Serif" w:hAnsi="Liberation Serif"/>
        </w:rPr>
        <w:t xml:space="preserve"> </w:t>
      </w:r>
      <w:r w:rsidRPr="00CD06BC">
        <w:rPr>
          <w:rFonts w:ascii="Liberation Serif" w:hAnsi="Liberation Serif"/>
        </w:rPr>
        <w:t xml:space="preserve">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1.8. Процедура вскрытия конвертов с заявками на участие в кон</w:t>
      </w:r>
      <w:r>
        <w:rPr>
          <w:rFonts w:ascii="Liberation Serif" w:hAnsi="Liberation Serif" w:cs="Times New Roman"/>
          <w:sz w:val="24"/>
          <w:szCs w:val="24"/>
        </w:rPr>
        <w:t xml:space="preserve">курсе                     </w:t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4E6830" w:rsidRDefault="00CD06BC" w:rsidP="00A05CB1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1.11. Порядок проведения конкурса </w:t>
      </w:r>
      <w:r w:rsidR="00A05CB1" w:rsidRPr="00A05CB1">
        <w:rPr>
          <w:rFonts w:ascii="Liberation Serif" w:hAnsi="Liberation Serif"/>
        </w:rPr>
        <w:t>и принятия решения об определении победителя конкурса</w:t>
      </w:r>
      <w:r w:rsidRPr="00CD06BC">
        <w:rPr>
          <w:rFonts w:ascii="Liberation Serif" w:hAnsi="Liberation Serif"/>
        </w:rPr>
        <w:t xml:space="preserve">                                                     </w:t>
      </w:r>
      <w:r w:rsidR="005B6660">
        <w:rPr>
          <w:rFonts w:ascii="Liberation Serif" w:hAnsi="Liberation Serif"/>
        </w:rPr>
        <w:t xml:space="preserve">                          </w:t>
      </w:r>
      <w:r w:rsidR="005B6660">
        <w:rPr>
          <w:rFonts w:ascii="Liberation Serif" w:hAnsi="Liberation Serif"/>
        </w:rPr>
        <w:tab/>
      </w:r>
      <w:r w:rsidRPr="00CD06BC">
        <w:rPr>
          <w:rFonts w:ascii="Liberation Serif" w:hAnsi="Liberation Serif"/>
        </w:rPr>
        <w:t xml:space="preserve">                                                  </w:t>
      </w:r>
      <w:r w:rsidR="00F851A0">
        <w:rPr>
          <w:rFonts w:ascii="Liberation Serif" w:hAnsi="Liberation Serif"/>
        </w:rPr>
        <w:t xml:space="preserve">                          1.12</w:t>
      </w:r>
      <w:r w:rsidRPr="00CD06BC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CD06BC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Приложения</w:t>
      </w:r>
      <w:r w:rsidR="0055650F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>
        <w:rPr>
          <w:rFonts w:ascii="Liberation Serif" w:hAnsi="Liberation Serif" w:cs="Times New Roman"/>
          <w:sz w:val="24"/>
          <w:szCs w:val="24"/>
        </w:rPr>
        <w:t>: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1)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>ачестве обеспечения заявки на участие в конкурсе  (Приложение № 5)</w:t>
      </w:r>
    </w:p>
    <w:p w:rsidR="00775841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>
        <w:rPr>
          <w:rFonts w:ascii="Liberation Serif" w:hAnsi="Liberation Serif"/>
        </w:rPr>
        <w:t xml:space="preserve"> (Приложение №6</w:t>
      </w:r>
      <w:proofErr w:type="gramStart"/>
      <w:r w:rsidR="00A9020E">
        <w:rPr>
          <w:rFonts w:ascii="Liberation Serif" w:hAnsi="Liberation Serif"/>
        </w:rPr>
        <w:t xml:space="preserve"> )</w:t>
      </w:r>
      <w:proofErr w:type="gramEnd"/>
    </w:p>
    <w:p w:rsidR="00293C75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CD06BC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4C0308">
        <w:rPr>
          <w:rFonts w:ascii="Liberation Serif" w:hAnsi="Liberation Serif"/>
          <w:sz w:val="24"/>
          <w:szCs w:val="24"/>
        </w:rPr>
        <w:t>илого помещения (Приложение № 9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Срок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4C0308">
        <w:rPr>
          <w:rFonts w:ascii="Liberation Serif" w:hAnsi="Liberation Serif"/>
          <w:sz w:val="24"/>
          <w:szCs w:val="24"/>
        </w:rPr>
        <w:t>артирным домом ( Приложение № 10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4C0308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4C0308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4C0308">
        <w:rPr>
          <w:rFonts w:ascii="Liberation Serif" w:hAnsi="Liberation Serif"/>
          <w:sz w:val="24"/>
          <w:szCs w:val="24"/>
        </w:rPr>
        <w:t>Приложение № 11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Срок начала выполнения управляющей организацией </w:t>
      </w:r>
      <w:proofErr w:type="gramStart"/>
      <w:r>
        <w:rPr>
          <w:rFonts w:ascii="Liberation Serif" w:hAnsi="Liberation Serif"/>
          <w:sz w:val="24"/>
          <w:szCs w:val="24"/>
        </w:rPr>
        <w:t>возникших</w:t>
      </w:r>
      <w:proofErr w:type="gramEnd"/>
      <w:r>
        <w:rPr>
          <w:rFonts w:ascii="Liberation Serif" w:hAnsi="Liberation Serif"/>
          <w:sz w:val="24"/>
          <w:szCs w:val="24"/>
        </w:rPr>
        <w:t xml:space="preserve"> по результатам конкурс</w:t>
      </w:r>
      <w:r w:rsidR="004C0308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4C0308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4C0308">
        <w:rPr>
          <w:rFonts w:ascii="Liberation Serif" w:hAnsi="Liberation Serif"/>
          <w:sz w:val="24"/>
          <w:szCs w:val="24"/>
        </w:rPr>
        <w:t>Приложение № 12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4C0308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4C0308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4C0308">
        <w:rPr>
          <w:rFonts w:ascii="Liberation Serif" w:hAnsi="Liberation Serif"/>
          <w:sz w:val="24"/>
          <w:szCs w:val="24"/>
        </w:rPr>
        <w:t>Приложение № 13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Pr="00CD06B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>
        <w:rPr>
          <w:rFonts w:ascii="Liberation Serif" w:hAnsi="Liberation Serif"/>
          <w:sz w:val="24"/>
          <w:szCs w:val="24"/>
        </w:rPr>
        <w:t>контроля за</w:t>
      </w:r>
      <w:proofErr w:type="gramEnd"/>
      <w:r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>
        <w:rPr>
          <w:rFonts w:ascii="Liberation Serif" w:hAnsi="Liberation Serif"/>
          <w:sz w:val="24"/>
          <w:szCs w:val="24"/>
        </w:rPr>
        <w:t>тирным домам</w:t>
      </w:r>
      <w:r>
        <w:rPr>
          <w:rFonts w:ascii="Liberation Serif" w:hAnsi="Liberation Serif"/>
          <w:sz w:val="24"/>
          <w:szCs w:val="24"/>
        </w:rPr>
        <w:t xml:space="preserve"> </w:t>
      </w:r>
      <w:r w:rsidR="00FA09E0">
        <w:rPr>
          <w:rFonts w:ascii="Liberation Serif" w:hAnsi="Liberation Serif"/>
          <w:sz w:val="24"/>
          <w:szCs w:val="24"/>
        </w:rPr>
        <w:t>(Приложение № 1</w:t>
      </w:r>
      <w:r w:rsidR="004C0308">
        <w:rPr>
          <w:rFonts w:ascii="Liberation Serif" w:hAnsi="Liberation Serif"/>
          <w:sz w:val="24"/>
          <w:szCs w:val="24"/>
        </w:rPr>
        <w:t>4</w:t>
      </w:r>
      <w:r w:rsidR="00FA09E0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1.2.6. Конкурс проводится на право заключ</w:t>
      </w:r>
      <w:r w:rsidR="00777923">
        <w:rPr>
          <w:rFonts w:ascii="Liberation Serif" w:hAnsi="Liberation Serif"/>
        </w:rPr>
        <w:t>ения договора</w:t>
      </w:r>
      <w:r w:rsidRPr="00CD06BC">
        <w:rPr>
          <w:rFonts w:ascii="Liberation Serif" w:hAnsi="Liberation Serif"/>
        </w:rPr>
        <w:t xml:space="preserve"> управления многоквартирным </w:t>
      </w:r>
      <w:r w:rsidR="00293C75">
        <w:rPr>
          <w:rFonts w:ascii="Liberation Serif" w:hAnsi="Liberation Serif"/>
        </w:rPr>
        <w:t>домом</w:t>
      </w:r>
      <w:r w:rsidR="00777923" w:rsidRPr="00CD06BC">
        <w:rPr>
          <w:rFonts w:ascii="Liberation Serif" w:hAnsi="Liberation Serif"/>
        </w:rPr>
        <w:t>,</w:t>
      </w:r>
      <w:r w:rsidRPr="00CD06BC">
        <w:rPr>
          <w:rFonts w:ascii="Liberation Serif" w:hAnsi="Liberation Serif"/>
        </w:rPr>
        <w:t xml:space="preserve"> </w:t>
      </w:r>
      <w:r w:rsidR="00777923">
        <w:rPr>
          <w:rFonts w:ascii="Liberation Serif" w:hAnsi="Liberation Serif"/>
        </w:rPr>
        <w:t xml:space="preserve">расположенным по адресу: </w:t>
      </w:r>
      <w:r w:rsidR="00777923" w:rsidRPr="00F30884">
        <w:rPr>
          <w:rFonts w:ascii="Liberation Serif" w:hAnsi="Liberation Serif"/>
          <w:bCs/>
        </w:rPr>
        <w:t xml:space="preserve">Свердловская область, Каменский район, </w:t>
      </w:r>
      <w:r w:rsidR="00780F48">
        <w:rPr>
          <w:rFonts w:ascii="Liberation Serif" w:hAnsi="Liberation Serif"/>
          <w:bCs/>
        </w:rPr>
        <w:t>с</w:t>
      </w:r>
      <w:r w:rsidR="00777923" w:rsidRPr="00F30884">
        <w:rPr>
          <w:rFonts w:ascii="Liberation Serif" w:hAnsi="Liberation Serif"/>
          <w:bCs/>
        </w:rPr>
        <w:t xml:space="preserve">. </w:t>
      </w:r>
      <w:r w:rsidR="00704C3B">
        <w:rPr>
          <w:rFonts w:ascii="Liberation Serif" w:hAnsi="Liberation Serif"/>
          <w:bCs/>
        </w:rPr>
        <w:t>Колчедан</w:t>
      </w:r>
      <w:r w:rsidR="00777923" w:rsidRPr="00F30884">
        <w:rPr>
          <w:rFonts w:ascii="Liberation Serif" w:hAnsi="Liberation Serif"/>
          <w:bCs/>
        </w:rPr>
        <w:t xml:space="preserve">, </w:t>
      </w:r>
      <w:r w:rsidR="00704C3B">
        <w:rPr>
          <w:rFonts w:ascii="Liberation Serif" w:hAnsi="Liberation Serif"/>
          <w:bCs/>
        </w:rPr>
        <w:t xml:space="preserve">   </w:t>
      </w:r>
      <w:r w:rsidR="00777923" w:rsidRPr="00F30884">
        <w:rPr>
          <w:rFonts w:ascii="Liberation Serif" w:hAnsi="Liberation Serif"/>
          <w:bCs/>
        </w:rPr>
        <w:t xml:space="preserve">ул. </w:t>
      </w:r>
      <w:r w:rsidR="00704C3B">
        <w:rPr>
          <w:rFonts w:ascii="Liberation Serif" w:hAnsi="Liberation Serif"/>
          <w:bCs/>
        </w:rPr>
        <w:t>Заводская, д.2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1.2.8. 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777923">
        <w:rPr>
          <w:rFonts w:ascii="Liberation Serif" w:hAnsi="Liberation Serif"/>
        </w:rPr>
        <w:t xml:space="preserve">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</w:t>
      </w:r>
      <w:proofErr w:type="gramEnd"/>
      <w:r w:rsidRPr="00777923">
        <w:rPr>
          <w:rFonts w:ascii="Liberation Serif" w:hAnsi="Liberation Serif"/>
        </w:rPr>
        <w:t xml:space="preserve">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ресурсоснабжающей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</w:t>
      </w:r>
      <w:r w:rsidR="0034124A" w:rsidRPr="003B53A2">
        <w:rPr>
          <w:rFonts w:ascii="Liberation Serif" w:hAnsi="Liberation Serif"/>
          <w:sz w:val="24"/>
          <w:szCs w:val="24"/>
        </w:rPr>
        <w:lastRenderedPageBreak/>
        <w:t>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4C0308">
        <w:rPr>
          <w:rFonts w:ascii="Liberation Serif" w:hAnsi="Liberation Serif"/>
          <w:sz w:val="24"/>
          <w:szCs w:val="24"/>
        </w:rPr>
        <w:t xml:space="preserve">печение исполнения </w:t>
      </w:r>
      <w:proofErr w:type="spellStart"/>
      <w:r w:rsidR="004C0308">
        <w:rPr>
          <w:rFonts w:ascii="Liberation Serif" w:hAnsi="Liberation Serif"/>
          <w:sz w:val="24"/>
          <w:szCs w:val="24"/>
        </w:rPr>
        <w:t>обязательствв</w:t>
      </w:r>
      <w:proofErr w:type="spellEnd"/>
      <w:r w:rsidR="004C0308">
        <w:rPr>
          <w:rFonts w:ascii="Liberation Serif" w:hAnsi="Liberation Serif"/>
          <w:sz w:val="24"/>
          <w:szCs w:val="24"/>
        </w:rPr>
        <w:t xml:space="preserve"> размере </w:t>
      </w:r>
      <w:r w:rsidR="009648AB" w:rsidRPr="009648AB">
        <w:rPr>
          <w:rFonts w:ascii="Liberation Serif" w:hAnsi="Liberation Serif"/>
          <w:sz w:val="24"/>
          <w:szCs w:val="24"/>
        </w:rPr>
        <w:t>29 469</w:t>
      </w:r>
      <w:r w:rsidR="004C0308" w:rsidRPr="009648AB">
        <w:rPr>
          <w:rFonts w:ascii="Liberation Serif" w:hAnsi="Liberation Serif"/>
          <w:sz w:val="24"/>
          <w:szCs w:val="24"/>
        </w:rPr>
        <w:t xml:space="preserve"> рублей </w:t>
      </w:r>
      <w:r w:rsidR="009648AB" w:rsidRPr="009648AB">
        <w:rPr>
          <w:rFonts w:ascii="Liberation Serif" w:hAnsi="Liberation Serif"/>
          <w:sz w:val="24"/>
          <w:szCs w:val="24"/>
        </w:rPr>
        <w:t>95</w:t>
      </w:r>
      <w:r w:rsidR="004C0308" w:rsidRPr="009648AB">
        <w:rPr>
          <w:rFonts w:ascii="Liberation Serif" w:hAnsi="Liberation Serif"/>
          <w:sz w:val="24"/>
          <w:szCs w:val="24"/>
        </w:rPr>
        <w:t xml:space="preserve">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E1621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E1621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704C3B">
        <w:rPr>
          <w:rFonts w:ascii="Liberation Serif" w:hAnsi="Liberation Serif"/>
        </w:rPr>
        <w:t>Колчедан</w:t>
      </w:r>
      <w:r w:rsidR="00901722">
        <w:rPr>
          <w:rFonts w:ascii="Liberation Serif" w:hAnsi="Liberation Serif"/>
        </w:rPr>
        <w:t xml:space="preserve">, ул. </w:t>
      </w:r>
      <w:proofErr w:type="gramStart"/>
      <w:r w:rsidR="00704C3B">
        <w:rPr>
          <w:rFonts w:ascii="Liberation Serif" w:hAnsi="Liberation Serif"/>
        </w:rPr>
        <w:t>Заводская</w:t>
      </w:r>
      <w:proofErr w:type="gramEnd"/>
      <w:r w:rsidR="00704C3B">
        <w:rPr>
          <w:rFonts w:ascii="Liberation Serif" w:hAnsi="Liberation Serif"/>
        </w:rPr>
        <w:t>, д. 2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3"/>
        <w:gridCol w:w="1603"/>
        <w:gridCol w:w="147"/>
      </w:tblGrid>
      <w:tr w:rsidR="005E1621" w:rsidRPr="00D81826" w:rsidTr="009B2B9B">
        <w:tc>
          <w:tcPr>
            <w:tcW w:w="8315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квартирным домом (многоквартирными домами), расположенны</w:t>
            </w:r>
            <w:proofErr w:type="gramStart"/>
            <w:r w:rsidRPr="00D81826">
              <w:rPr>
                <w:rFonts w:ascii="Liberation Serif" w:hAnsi="Liberation Serif"/>
              </w:rPr>
              <w:t>м(</w:t>
            </w:r>
            <w:proofErr w:type="gramEnd"/>
            <w:r w:rsidRPr="00D81826">
              <w:rPr>
                <w:rFonts w:ascii="Liberation Serif" w:hAnsi="Liberation Serif"/>
              </w:rPr>
              <w:t>и) по адресу: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М. П.</w:t>
      </w:r>
    </w:p>
    <w:p w:rsidR="005E1621" w:rsidRPr="00AC0AF8" w:rsidRDefault="005E1621" w:rsidP="005E1621"/>
    <w:p w:rsidR="005E1621" w:rsidRPr="00AC0AF8" w:rsidRDefault="005E1621" w:rsidP="005E1621"/>
    <w:p w:rsidR="009B2B9B" w:rsidRDefault="009B2B9B" w:rsidP="009B2B9B">
      <w:pPr>
        <w:jc w:val="both"/>
        <w:rPr>
          <w:rFonts w:ascii="Liberation Serif" w:hAnsi="Liberation Serif"/>
        </w:rPr>
      </w:pPr>
    </w:p>
    <w:p w:rsidR="009B2B9B" w:rsidRDefault="009B2B9B" w:rsidP="009B2B9B">
      <w:pPr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1C4062" w:rsidRPr="00CD06BC" w:rsidRDefault="001C4062" w:rsidP="001C406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704C3B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704C3B">
        <w:rPr>
          <w:rFonts w:ascii="Liberation Serif" w:hAnsi="Liberation Serif"/>
        </w:rPr>
        <w:t>Заводская</w:t>
      </w:r>
      <w:proofErr w:type="gramEnd"/>
      <w:r w:rsidR="00704C3B">
        <w:rPr>
          <w:rFonts w:ascii="Liberation Serif" w:hAnsi="Liberation Serif"/>
        </w:rPr>
        <w:t>, д. 2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0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УТВЕРЖДАЮ              </w:t>
      </w:r>
    </w:p>
    <w:p w:rsidR="001C4062" w:rsidRDefault="00663D6D" w:rsidP="001C4062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</w:t>
      </w:r>
      <w:r w:rsidR="001C4062">
        <w:rPr>
          <w:rFonts w:ascii="Liberation Serif" w:hAnsi="Liberation Serif"/>
        </w:rPr>
        <w:t xml:space="preserve"> муниципального образования </w:t>
      </w:r>
    </w:p>
    <w:p w:rsidR="001C4062" w:rsidRDefault="001C4062" w:rsidP="001C4062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C4062" w:rsidRDefault="001C4062" w:rsidP="001C4062">
      <w:pPr>
        <w:tabs>
          <w:tab w:val="left" w:pos="11340"/>
        </w:tabs>
        <w:rPr>
          <w:rFonts w:ascii="Liberation Serif" w:hAnsi="Liberation Serif"/>
        </w:rPr>
      </w:pPr>
    </w:p>
    <w:p w:rsidR="001C4062" w:rsidRPr="00CD06BC" w:rsidRDefault="001C4062" w:rsidP="00663D6D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____________________ </w:t>
      </w:r>
      <w:proofErr w:type="spellStart"/>
      <w:r w:rsidR="00663D6D">
        <w:rPr>
          <w:rFonts w:ascii="Liberation Serif" w:hAnsi="Liberation Serif"/>
        </w:rPr>
        <w:t>С.А.Белоусов</w:t>
      </w:r>
      <w:proofErr w:type="spellEnd"/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623462, Свердловская область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Каменский</w:t>
      </w:r>
      <w:r w:rsidRPr="00CD06BC">
        <w:rPr>
          <w:rFonts w:ascii="Liberation Serif" w:hAnsi="Liberation Serif"/>
          <w:lang w:eastAsia="hi-IN" w:bidi="hi-IN"/>
        </w:rPr>
        <w:t xml:space="preserve"> район, </w:t>
      </w:r>
      <w:proofErr w:type="spellStart"/>
      <w:r>
        <w:rPr>
          <w:rFonts w:ascii="Liberation Serif" w:hAnsi="Liberation Serif"/>
          <w:lang w:eastAsia="hi-IN" w:bidi="hi-IN"/>
        </w:rPr>
        <w:t>пгт</w:t>
      </w:r>
      <w:proofErr w:type="spellEnd"/>
      <w:r>
        <w:rPr>
          <w:rFonts w:ascii="Liberation Serif" w:hAnsi="Liberation Serif"/>
          <w:lang w:eastAsia="hi-IN" w:bidi="hi-IN"/>
        </w:rPr>
        <w:t>. Мартюш, ул. Титова, 8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Тел./факс: (3439) 325-257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«______» _____________ 20___</w:t>
      </w:r>
      <w:r w:rsidRPr="00CD06BC">
        <w:rPr>
          <w:rFonts w:ascii="Liberation Serif" w:hAnsi="Liberation Serif"/>
          <w:lang w:eastAsia="hi-IN" w:bidi="hi-IN"/>
        </w:rPr>
        <w:t xml:space="preserve"> г.</w:t>
      </w:r>
    </w:p>
    <w:p w:rsidR="001C4062" w:rsidRPr="00CD06BC" w:rsidRDefault="001C4062" w:rsidP="001C406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7605C3" w:rsidRPr="00CD06BC" w:rsidRDefault="007605C3" w:rsidP="007605C3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7605C3" w:rsidRPr="00CD06BC" w:rsidRDefault="007605C3" w:rsidP="007605C3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7605C3" w:rsidRPr="005A5AE1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>с. Колчедан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, ул. </w:t>
      </w:r>
      <w:r>
        <w:rPr>
          <w:rFonts w:ascii="Liberation Serif" w:hAnsi="Liberation Serif" w:cs="Times New Roman"/>
          <w:sz w:val="24"/>
          <w:szCs w:val="24"/>
          <w:u w:val="single"/>
        </w:rPr>
        <w:t>Заводская, д.2</w:t>
      </w:r>
    </w:p>
    <w:p w:rsidR="007605C3" w:rsidRPr="005A5AE1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</w:t>
      </w:r>
      <w:r>
        <w:rPr>
          <w:rFonts w:ascii="Liberation Serif" w:hAnsi="Liberation Serif" w:cs="Times New Roman"/>
          <w:sz w:val="24"/>
          <w:szCs w:val="24"/>
        </w:rPr>
        <w:t>многоквартирного дома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36/01-2019-АР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2021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 год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074CCF">
        <w:rPr>
          <w:rFonts w:ascii="Liberation Serif" w:hAnsi="Liberation Serif" w:cs="Times New Roman"/>
          <w:sz w:val="24"/>
          <w:szCs w:val="24"/>
        </w:rPr>
        <w:t>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 __________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______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3</w:t>
      </w:r>
    </w:p>
    <w:p w:rsidR="007605C3" w:rsidRPr="00FC7493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>
        <w:rPr>
          <w:rFonts w:ascii="Liberation Serif" w:hAnsi="Liberation Serif" w:cs="Times New Roman"/>
          <w:sz w:val="24"/>
          <w:szCs w:val="24"/>
          <w:u w:val="single"/>
        </w:rPr>
        <w:t>50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7605C3" w:rsidRPr="00FC7493" w:rsidRDefault="007605C3" w:rsidP="007605C3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7605C3" w:rsidRPr="00CD06BC" w:rsidRDefault="007605C3" w:rsidP="007605C3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12 364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куб. м.</w:t>
      </w:r>
    </w:p>
    <w:p w:rsidR="007605C3" w:rsidRPr="00CD06BC" w:rsidRDefault="007605C3" w:rsidP="007605C3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7605C3" w:rsidRPr="00E16A92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>ничными клетками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2 735,0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 м</w:t>
      </w:r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1 759,4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</w:t>
      </w:r>
      <w:r>
        <w:rPr>
          <w:rFonts w:ascii="Liberation Serif" w:hAnsi="Liberation Serif" w:cs="Times New Roman"/>
          <w:sz w:val="24"/>
          <w:szCs w:val="24"/>
          <w:u w:val="single"/>
        </w:rPr>
        <w:t>379,1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2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шт.</w:t>
      </w:r>
    </w:p>
    <w:p w:rsidR="007605C3" w:rsidRPr="00074CCF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75,0 </w:t>
      </w:r>
      <w:proofErr w:type="spellStart"/>
      <w:r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E16A92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269,0 </w:t>
      </w:r>
      <w:proofErr w:type="spellStart"/>
      <w:r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35,1 </w:t>
      </w:r>
      <w:proofErr w:type="spellStart"/>
      <w:r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FB74A8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</w:t>
      </w:r>
      <w:r w:rsidRPr="00FF0C3C">
        <w:rPr>
          <w:rFonts w:ascii="Liberation Serif" w:hAnsi="Liberation Serif" w:cs="Times New Roman"/>
          <w:b/>
          <w:sz w:val="24"/>
          <w:szCs w:val="24"/>
        </w:rPr>
        <w:t xml:space="preserve">– </w:t>
      </w:r>
      <w:r w:rsidRPr="00493548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7605C3" w:rsidRPr="00FB74A8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66:12:</w:t>
      </w:r>
      <w:r>
        <w:rPr>
          <w:rFonts w:ascii="Liberation Serif" w:hAnsi="Liberation Serif" w:cs="Times New Roman"/>
          <w:sz w:val="24"/>
          <w:szCs w:val="24"/>
          <w:u w:val="single"/>
        </w:rPr>
        <w:t>6301010:446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</w:p>
    <w:p w:rsidR="007605C3" w:rsidRPr="00A24D33" w:rsidRDefault="007605C3" w:rsidP="007605C3">
      <w:pPr>
        <w:pStyle w:val="ConsPlusNonformat"/>
        <w:pageBreakBefore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4"/>
        <w:gridCol w:w="3118"/>
        <w:gridCol w:w="3051"/>
      </w:tblGrid>
      <w:tr w:rsidR="007605C3" w:rsidRPr="00A24D33" w:rsidTr="009530B8">
        <w:tc>
          <w:tcPr>
            <w:tcW w:w="3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7605C3" w:rsidRPr="00A24D33" w:rsidTr="009530B8">
        <w:trPr>
          <w:trHeight w:val="335"/>
        </w:trPr>
        <w:tc>
          <w:tcPr>
            <w:tcW w:w="384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Ленточные из бетонных блоков толщиной 400 мм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хорошее</w:t>
            </w:r>
          </w:p>
        </w:tc>
      </w:tr>
      <w:tr w:rsidR="007605C3" w:rsidRPr="00A24D33" w:rsidTr="009530B8">
        <w:trPr>
          <w:trHeight w:val="545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Наружные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стены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бетонный толщ.390 мм ГОСТ6133-99;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41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3.Перегородки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перегородочный толщ.90 мм ГОСТ6133-99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61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4. Перекрытия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чердачные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междуэтажные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Утеплено слоем </w:t>
            </w:r>
            <w:proofErr w:type="spellStart"/>
            <w:r>
              <w:rPr>
                <w:rFonts w:ascii="Liberation Serif" w:hAnsi="Liberation Serif"/>
              </w:rPr>
              <w:t>минераловатного</w:t>
            </w:r>
            <w:proofErr w:type="spellEnd"/>
            <w:r>
              <w:rPr>
                <w:rFonts w:ascii="Liberation Serif" w:hAnsi="Liberation Serif"/>
              </w:rPr>
              <w:t xml:space="preserve"> утеплителя толщиной 200 мм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7605C3" w:rsidRPr="00A24D33" w:rsidRDefault="007605C3" w:rsidP="007605C3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7605C3" w:rsidRPr="00A24D33" w:rsidTr="009530B8">
        <w:trPr>
          <w:trHeight w:val="22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5. Крыша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Скатная, холодная с покрытием из </w:t>
            </w:r>
            <w:proofErr w:type="spellStart"/>
            <w:r>
              <w:rPr>
                <w:rFonts w:ascii="Liberation Serif" w:hAnsi="Liberation Serif"/>
              </w:rPr>
              <w:t>профнастила</w:t>
            </w:r>
            <w:proofErr w:type="spellEnd"/>
            <w:r>
              <w:rPr>
                <w:rFonts w:ascii="Liberation Serif" w:hAnsi="Liberation Serif"/>
              </w:rPr>
              <w:t xml:space="preserve"> с наружным организованным водостоком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202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6. Полы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Стяжка из цементно-песчаного раствора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908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7. Проемы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окна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двери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Двухкамерный стеклопакет из ПВХ</w:t>
            </w: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Входные - стальные утепленные, межкомнатные – МДФ, деревянные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8. Отделка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внутренняя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наружная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(другое)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Оштукатурено</w:t>
            </w: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Декоративная фасадная штукатурка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44089" w:rsidRDefault="007605C3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44089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D33">
              <w:rPr>
                <w:rFonts w:ascii="Liberation Serif" w:hAnsi="Liberation Serif"/>
                <w:lang w:eastAsia="ru-RU"/>
              </w:rPr>
              <w:t xml:space="preserve">10. Внутридомовые инженерные </w:t>
            </w:r>
            <w:r w:rsidRPr="00A24D33">
              <w:rPr>
                <w:rFonts w:ascii="Liberation Serif" w:hAnsi="Liberation Serif"/>
                <w:lang w:eastAsia="ru-RU"/>
              </w:rPr>
              <w:lastRenderedPageBreak/>
              <w:t>коммуникации и оборудование для предоставления коммунальных услуг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lastRenderedPageBreak/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Электрический водонагреватель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11. Крыльца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62438F" w:rsidRDefault="0062438F" w:rsidP="007605C3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Зам. Главы Администрации </w:t>
      </w:r>
    </w:p>
    <w:p w:rsidR="0062438F" w:rsidRDefault="0062438F" w:rsidP="007605C3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 вопросам ЖКХ, строительства, </w:t>
      </w:r>
    </w:p>
    <w:p w:rsidR="007605C3" w:rsidRPr="00E416AC" w:rsidRDefault="0062438F" w:rsidP="007605C3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>энергетики и связи</w:t>
      </w:r>
      <w:r w:rsidR="007605C3">
        <w:rPr>
          <w:rFonts w:ascii="Liberation Serif" w:hAnsi="Liberation Serif"/>
        </w:rPr>
        <w:t xml:space="preserve">                                           ____________________ </w:t>
      </w:r>
      <w:r>
        <w:rPr>
          <w:rFonts w:ascii="Liberation Serif" w:hAnsi="Liberation Serif"/>
        </w:rPr>
        <w:t xml:space="preserve">                     </w:t>
      </w:r>
      <w:r>
        <w:rPr>
          <w:rFonts w:ascii="Liberation Serif" w:hAnsi="Liberation Serif"/>
          <w:u w:val="single"/>
        </w:rPr>
        <w:t>А.П. Баранов</w:t>
      </w:r>
    </w:p>
    <w:p w:rsidR="007605C3" w:rsidRPr="00E416AC" w:rsidRDefault="007605C3" w:rsidP="007605C3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7605C3" w:rsidRPr="00E416AC" w:rsidRDefault="007605C3" w:rsidP="007605C3">
      <w:pPr>
        <w:pStyle w:val="HTML"/>
        <w:rPr>
          <w:rFonts w:ascii="Liberation Serif" w:hAnsi="Liberation Serif"/>
          <w:sz w:val="24"/>
          <w:szCs w:val="24"/>
        </w:rPr>
      </w:pPr>
    </w:p>
    <w:p w:rsidR="007605C3" w:rsidRPr="00E416AC" w:rsidRDefault="007605C3" w:rsidP="007605C3">
      <w:pPr>
        <w:pStyle w:val="HTML"/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</w:p>
    <w:p w:rsidR="007605C3" w:rsidRPr="00E416AC" w:rsidRDefault="0062438F" w:rsidP="007605C3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7605C3" w:rsidRDefault="007605C3" w:rsidP="007605C3">
      <w:pPr>
        <w:pageBreakBefore/>
        <w:autoSpaceDE w:val="0"/>
        <w:jc w:val="right"/>
        <w:rPr>
          <w:rFonts w:ascii="Liberation Serif" w:eastAsia="Arial" w:hAnsi="Liberation Serif"/>
          <w:sz w:val="22"/>
          <w:szCs w:val="22"/>
        </w:rPr>
      </w:pPr>
      <w:r w:rsidRPr="007605C3">
        <w:rPr>
          <w:rFonts w:ascii="Liberation Serif" w:eastAsia="Arial" w:hAnsi="Liberation Serif"/>
          <w:sz w:val="22"/>
          <w:szCs w:val="22"/>
        </w:rPr>
        <w:lastRenderedPageBreak/>
        <w:t xml:space="preserve">Приложение </w:t>
      </w:r>
      <w:r w:rsidRPr="007605C3">
        <w:rPr>
          <w:rFonts w:ascii="Liberation Serif" w:eastAsia="Arial" w:hAnsi="Liberation Serif"/>
          <w:sz w:val="22"/>
          <w:szCs w:val="22"/>
          <w:lang w:val="en-US"/>
        </w:rPr>
        <w:t>N</w:t>
      </w:r>
      <w:r w:rsidRPr="007605C3">
        <w:rPr>
          <w:rFonts w:ascii="Liberation Serif" w:eastAsia="Arial" w:hAnsi="Liberation Serif"/>
          <w:sz w:val="22"/>
          <w:szCs w:val="22"/>
        </w:rPr>
        <w:t xml:space="preserve"> 3</w:t>
      </w:r>
    </w:p>
    <w:p w:rsidR="007605C3" w:rsidRPr="007605C3" w:rsidRDefault="007605C3" w:rsidP="007605C3">
      <w:pPr>
        <w:autoSpaceDE w:val="0"/>
        <w:jc w:val="right"/>
        <w:rPr>
          <w:rFonts w:ascii="Liberation Serif" w:eastAsia="Arial" w:hAnsi="Liberation Serif"/>
          <w:sz w:val="22"/>
          <w:szCs w:val="22"/>
        </w:rPr>
      </w:pPr>
      <w:r w:rsidRPr="007605C3">
        <w:rPr>
          <w:rFonts w:ascii="Liberation Serif" w:eastAsia="Arial" w:hAnsi="Liberation Serif"/>
          <w:sz w:val="22"/>
          <w:szCs w:val="22"/>
        </w:rPr>
        <w:t>к КОНКУРСНОЙ ДОКУМЕНТАЦИИ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на проведение открытого конкурса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по отбору управляющей организации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для управления многоквартирным  домом,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proofErr w:type="gramStart"/>
      <w:r w:rsidRPr="007605C3">
        <w:rPr>
          <w:rFonts w:ascii="Liberation Serif" w:hAnsi="Liberation Serif"/>
          <w:sz w:val="22"/>
          <w:szCs w:val="22"/>
        </w:rPr>
        <w:t>расположенным</w:t>
      </w:r>
      <w:proofErr w:type="gramEnd"/>
      <w:r w:rsidRPr="007605C3">
        <w:rPr>
          <w:rFonts w:ascii="Liberation Serif" w:hAnsi="Liberation Serif"/>
          <w:sz w:val="22"/>
          <w:szCs w:val="22"/>
        </w:rPr>
        <w:t xml:space="preserve"> по адресу: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Свердловская область, Каменский район,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с. Колчедан, ул. </w:t>
      </w:r>
      <w:proofErr w:type="gramStart"/>
      <w:r w:rsidRPr="007605C3">
        <w:rPr>
          <w:rFonts w:ascii="Liberation Serif" w:hAnsi="Liberation Serif"/>
          <w:sz w:val="22"/>
          <w:szCs w:val="22"/>
        </w:rPr>
        <w:t>Заводская</w:t>
      </w:r>
      <w:proofErr w:type="gramEnd"/>
      <w:r w:rsidRPr="007605C3">
        <w:rPr>
          <w:rFonts w:ascii="Liberation Serif" w:hAnsi="Liberation Serif"/>
          <w:sz w:val="22"/>
          <w:szCs w:val="22"/>
        </w:rPr>
        <w:t>, д.2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</w:p>
    <w:p w:rsidR="007605C3" w:rsidRPr="007605C3" w:rsidRDefault="007605C3" w:rsidP="007605C3">
      <w:pPr>
        <w:widowControl w:val="0"/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eastAsia="Courier New" w:hAnsi="Liberation Serif"/>
          <w:sz w:val="22"/>
          <w:szCs w:val="22"/>
          <w:lang w:eastAsia="hi-IN" w:bidi="hi-IN"/>
        </w:rPr>
        <w:t xml:space="preserve">УТВЕРЖДАЮ              </w:t>
      </w:r>
    </w:p>
    <w:p w:rsidR="007605C3" w:rsidRPr="007605C3" w:rsidRDefault="007605C3" w:rsidP="007605C3">
      <w:pPr>
        <w:tabs>
          <w:tab w:val="left" w:pos="11340"/>
        </w:tabs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Глава муниципального образования </w:t>
      </w:r>
    </w:p>
    <w:p w:rsidR="007605C3" w:rsidRPr="007605C3" w:rsidRDefault="007605C3" w:rsidP="007605C3">
      <w:pPr>
        <w:tabs>
          <w:tab w:val="left" w:pos="11340"/>
        </w:tabs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>«Каменский городской округ»</w:t>
      </w:r>
    </w:p>
    <w:p w:rsidR="007605C3" w:rsidRPr="007605C3" w:rsidRDefault="007605C3" w:rsidP="007605C3">
      <w:pPr>
        <w:tabs>
          <w:tab w:val="left" w:pos="11340"/>
        </w:tabs>
        <w:rPr>
          <w:rFonts w:ascii="Liberation Serif" w:hAnsi="Liberation Serif"/>
          <w:sz w:val="22"/>
          <w:szCs w:val="22"/>
        </w:rPr>
      </w:pPr>
    </w:p>
    <w:p w:rsidR="007605C3" w:rsidRPr="007605C3" w:rsidRDefault="007605C3" w:rsidP="007605C3">
      <w:pPr>
        <w:tabs>
          <w:tab w:val="left" w:pos="11340"/>
        </w:tabs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>____________________ С.А. Белоусов</w:t>
      </w:r>
    </w:p>
    <w:p w:rsidR="007605C3" w:rsidRPr="007605C3" w:rsidRDefault="007605C3" w:rsidP="007605C3">
      <w:pPr>
        <w:jc w:val="both"/>
        <w:rPr>
          <w:rFonts w:ascii="Liberation Serif" w:hAnsi="Liberation Serif"/>
          <w:sz w:val="22"/>
          <w:szCs w:val="22"/>
        </w:rPr>
      </w:pP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>623462, Свердловская область,</w:t>
      </w: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 xml:space="preserve">Каменский район, </w:t>
      </w:r>
      <w:proofErr w:type="spellStart"/>
      <w:r w:rsidRPr="007605C3">
        <w:rPr>
          <w:rFonts w:ascii="Liberation Serif" w:hAnsi="Liberation Serif"/>
          <w:sz w:val="22"/>
          <w:szCs w:val="22"/>
          <w:lang w:eastAsia="hi-IN" w:bidi="hi-IN"/>
        </w:rPr>
        <w:t>пгт</w:t>
      </w:r>
      <w:proofErr w:type="spellEnd"/>
      <w:r w:rsidRPr="007605C3">
        <w:rPr>
          <w:rFonts w:ascii="Liberation Serif" w:hAnsi="Liberation Serif"/>
          <w:sz w:val="22"/>
          <w:szCs w:val="22"/>
          <w:lang w:eastAsia="hi-IN" w:bidi="hi-IN"/>
        </w:rPr>
        <w:t>. Мартюш, ул. Титова, 8,</w:t>
      </w: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>Тел./факс: (3439) 325-257</w:t>
      </w: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>«______» _____________ 20___ г.</w:t>
      </w:r>
    </w:p>
    <w:p w:rsidR="007605C3" w:rsidRPr="007605C3" w:rsidRDefault="007605C3" w:rsidP="007605C3">
      <w:pPr>
        <w:rPr>
          <w:sz w:val="22"/>
          <w:szCs w:val="22"/>
          <w:lang w:eastAsia="hi-IN" w:bidi="hi-IN"/>
        </w:rPr>
      </w:pPr>
    </w:p>
    <w:p w:rsidR="007605C3" w:rsidRPr="007605C3" w:rsidRDefault="007605C3" w:rsidP="007605C3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  <w:r w:rsidRPr="007605C3"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  <w:t>ПЕРЕЧЕНЬ</w:t>
      </w:r>
    </w:p>
    <w:p w:rsidR="007605C3" w:rsidRPr="007605C3" w:rsidRDefault="007605C3" w:rsidP="007605C3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  <w:r w:rsidRPr="007605C3"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 по адресу:</w:t>
      </w:r>
    </w:p>
    <w:p w:rsidR="007605C3" w:rsidRPr="007605C3" w:rsidRDefault="007605C3" w:rsidP="007605C3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  <w:r w:rsidRPr="007605C3"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  <w:t>Свердловская область, Каменский район, с. Колчедан, ул. Заводская, д.2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 xml:space="preserve">№ </w:t>
            </w:r>
          </w:p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proofErr w:type="gramStart"/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п</w:t>
            </w:r>
            <w:proofErr w:type="gramEnd"/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Размер платы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</w:pPr>
            <w:proofErr w:type="gramStart"/>
            <w:r w:rsidRPr="007605C3"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  <w:t>3,81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1.4.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1.5.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1.6.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1.7.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1.8.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1.9.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1.10.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lastRenderedPageBreak/>
              <w:t>1.13.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4,08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Общие работы, выполняемые для надлежащего содержания систем теплоснабжения (отопление, горячее водоснабжение), водоснабжение (холодного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2,54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0,60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0,59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2.4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0,19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2.5.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7605C3">
              <w:rPr>
                <w:rFonts w:ascii="Liberation Serif" w:hAnsi="Liberation Serif"/>
                <w:sz w:val="23"/>
                <w:szCs w:val="23"/>
              </w:rPr>
              <w:t>дымоудаления</w:t>
            </w:r>
            <w:proofErr w:type="spellEnd"/>
            <w:r w:rsidRPr="007605C3">
              <w:rPr>
                <w:rFonts w:ascii="Liberation Serif" w:hAnsi="Liberation Serif"/>
                <w:sz w:val="23"/>
                <w:szCs w:val="23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0,15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20,61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Дератизация, дезинсекция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0,17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2,16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3.3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16,53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3.4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1,76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4,71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3,29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Услуги расчетного центра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1,42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5.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0,27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6.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Сбор ртутьсодержащих ламп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0,02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7.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33,50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8.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7605C3" w:rsidRPr="007605C3" w:rsidRDefault="007605C3" w:rsidP="007605C3">
      <w:pPr>
        <w:widowControl w:val="0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</w:p>
    <w:p w:rsidR="0062438F" w:rsidRDefault="0062438F" w:rsidP="0062438F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  <w:sz w:val="23"/>
          <w:szCs w:val="23"/>
        </w:rPr>
        <w:t xml:space="preserve">  </w:t>
      </w:r>
      <w:r>
        <w:rPr>
          <w:rFonts w:ascii="Liberation Serif" w:hAnsi="Liberation Serif"/>
        </w:rPr>
        <w:t xml:space="preserve">Зам. Главы Администрации </w:t>
      </w:r>
    </w:p>
    <w:p w:rsidR="0062438F" w:rsidRDefault="0062438F" w:rsidP="0062438F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 вопросам ЖКХ, строительства, </w:t>
      </w:r>
    </w:p>
    <w:p w:rsidR="007605C3" w:rsidRPr="007605C3" w:rsidRDefault="0062438F" w:rsidP="0062438F">
      <w:pPr>
        <w:tabs>
          <w:tab w:val="left" w:pos="11340"/>
        </w:tabs>
        <w:rPr>
          <w:rFonts w:ascii="Liberation Serif" w:hAnsi="Liberation Serif"/>
          <w:sz w:val="23"/>
          <w:szCs w:val="23"/>
          <w:u w:val="single"/>
        </w:rPr>
      </w:pPr>
      <w:r>
        <w:rPr>
          <w:rFonts w:ascii="Liberation Serif" w:hAnsi="Liberation Serif"/>
        </w:rPr>
        <w:t xml:space="preserve">энергетики и связи                                           ____________________                      </w:t>
      </w:r>
      <w:r>
        <w:rPr>
          <w:rFonts w:ascii="Liberation Serif" w:hAnsi="Liberation Serif"/>
          <w:u w:val="single"/>
        </w:rPr>
        <w:t>А.П. Баранов</w:t>
      </w:r>
    </w:p>
    <w:p w:rsidR="007605C3" w:rsidRPr="007605C3" w:rsidRDefault="007605C3" w:rsidP="0076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sz w:val="23"/>
          <w:szCs w:val="23"/>
          <w:lang w:eastAsia="ru-RU"/>
        </w:rPr>
      </w:pPr>
      <w:r w:rsidRPr="007605C3">
        <w:rPr>
          <w:rFonts w:ascii="Liberation Serif" w:hAnsi="Liberation Serif" w:cs="Courier New"/>
          <w:sz w:val="23"/>
          <w:szCs w:val="23"/>
          <w:lang w:eastAsia="ru-RU"/>
        </w:rPr>
        <w:t xml:space="preserve">                                                                                                   (подпись)                          (Ф.И.О.)</w:t>
      </w:r>
    </w:p>
    <w:p w:rsidR="007605C3" w:rsidRPr="007605C3" w:rsidRDefault="007605C3" w:rsidP="0076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sz w:val="23"/>
          <w:szCs w:val="23"/>
          <w:lang w:eastAsia="ru-RU"/>
        </w:rPr>
      </w:pPr>
    </w:p>
    <w:p w:rsidR="004126B2" w:rsidRPr="007605C3" w:rsidRDefault="007605C3" w:rsidP="0076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sz w:val="23"/>
          <w:szCs w:val="23"/>
          <w:lang w:eastAsia="ru-RU"/>
        </w:rPr>
      </w:pPr>
      <w:r w:rsidRPr="007605C3">
        <w:rPr>
          <w:rFonts w:ascii="Liberation Serif" w:hAnsi="Liberation Serif" w:cs="Courier New"/>
          <w:sz w:val="23"/>
          <w:szCs w:val="23"/>
          <w:lang w:eastAsia="ru-RU"/>
        </w:rPr>
        <w:t xml:space="preserve">"_____" ______________________ 20___ г.                                       </w:t>
      </w:r>
      <w:r w:rsidR="0062438F">
        <w:rPr>
          <w:rFonts w:ascii="Liberation Serif" w:hAnsi="Liberation Serif" w:cs="Courier New"/>
          <w:sz w:val="23"/>
          <w:szCs w:val="23"/>
          <w:lang w:eastAsia="ru-RU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4126B2" w:rsidRPr="000D1760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7605C3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7605C3">
        <w:rPr>
          <w:rFonts w:ascii="Liberation Serif" w:hAnsi="Liberation Serif"/>
        </w:rPr>
        <w:t>Заводская</w:t>
      </w:r>
      <w:proofErr w:type="gramEnd"/>
      <w:r w:rsidR="007605C3">
        <w:rPr>
          <w:rFonts w:ascii="Liberation Serif" w:hAnsi="Liberation Serif"/>
        </w:rPr>
        <w:t>, д.2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B0364D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r w:rsidR="007605C3">
        <w:rPr>
          <w:rFonts w:ascii="Liberation Serif" w:eastAsia="Lucida Sans Unicode" w:hAnsi="Liberation Serif" w:cs="Mangal"/>
          <w:kern w:val="1"/>
          <w:lang w:eastAsia="hi-IN" w:bidi="hi-IN"/>
        </w:rPr>
        <w:t>Колчедан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ab/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ab/>
        <w:t xml:space="preserve"> 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C916CC">
        <w:rPr>
          <w:rFonts w:ascii="Liberation Serif" w:hAnsi="Liberation Serif"/>
          <w:b/>
        </w:rPr>
        <w:t xml:space="preserve">с. </w:t>
      </w:r>
      <w:r w:rsidR="007605C3">
        <w:rPr>
          <w:rFonts w:ascii="Liberation Serif" w:hAnsi="Liberation Serif"/>
          <w:b/>
        </w:rPr>
        <w:t>Колчедан</w:t>
      </w:r>
      <w:r w:rsidR="00C916CC">
        <w:rPr>
          <w:rFonts w:ascii="Liberation Serif" w:hAnsi="Liberation Serif"/>
          <w:b/>
        </w:rPr>
        <w:t xml:space="preserve">, ул. </w:t>
      </w:r>
      <w:r w:rsidR="007605C3">
        <w:rPr>
          <w:rFonts w:ascii="Liberation Serif" w:hAnsi="Liberation Serif"/>
          <w:b/>
        </w:rPr>
        <w:t>Заводская, д.2</w:t>
      </w:r>
      <w:r>
        <w:rPr>
          <w:rFonts w:ascii="Liberation Serif" w:hAnsi="Liberation Serif"/>
        </w:rPr>
        <w:t xml:space="preserve">,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C916CC">
        <w:rPr>
          <w:rFonts w:ascii="Liberation Serif" w:hAnsi="Liberation Serif"/>
        </w:rPr>
        <w:t>с.</w:t>
      </w:r>
      <w:r w:rsidR="007605C3">
        <w:rPr>
          <w:rFonts w:ascii="Liberation Serif" w:hAnsi="Liberation Serif"/>
        </w:rPr>
        <w:t xml:space="preserve"> Колчедан</w:t>
      </w:r>
      <w:r w:rsidRPr="00421171">
        <w:rPr>
          <w:rFonts w:ascii="Liberation Serif" w:hAnsi="Liberation Serif"/>
        </w:rPr>
        <w:t xml:space="preserve">, ул. </w:t>
      </w:r>
      <w:r w:rsidR="007605C3">
        <w:rPr>
          <w:rFonts w:ascii="Liberation Serif" w:hAnsi="Liberation Serif"/>
        </w:rPr>
        <w:t>Заводская, д. 2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</w:t>
      </w:r>
      <w:r w:rsidRPr="000175F2">
        <w:rPr>
          <w:rFonts w:ascii="Liberation Serif" w:hAnsi="Liberation Serif"/>
        </w:rPr>
        <w:lastRenderedPageBreak/>
        <w:t>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CD06BC" w:rsidRDefault="00CD06BC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Default="002835EE" w:rsidP="002835EE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2835EE" w:rsidRPr="00CD06BC" w:rsidRDefault="002835EE" w:rsidP="002835EE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</w:t>
      </w:r>
      <w:r>
        <w:rPr>
          <w:rFonts w:ascii="Liberation Serif" w:eastAsia="Lucida Sans Unicode" w:hAnsi="Liberation Serif" w:cs="Mangal"/>
          <w:b/>
          <w:kern w:val="1"/>
          <w:lang w:eastAsia="hi-IN" w:bidi="hi-IN"/>
        </w:rPr>
        <w:t xml:space="preserve">я многоквартирным домом </w:t>
      </w:r>
    </w:p>
    <w:p w:rsidR="002835EE" w:rsidRPr="007D7AE2" w:rsidRDefault="002835EE" w:rsidP="002835EE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2835EE" w:rsidRPr="00CD06BC" w:rsidRDefault="002835EE" w:rsidP="002835EE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proofErr w:type="spellStart"/>
      <w:r>
        <w:rPr>
          <w:rFonts w:ascii="Liberation Serif" w:eastAsia="Lucida Sans Unicode" w:hAnsi="Liberation Serif" w:cs="Mangal"/>
          <w:kern w:val="1"/>
          <w:lang w:eastAsia="hi-IN" w:bidi="hi-IN"/>
        </w:rPr>
        <w:t>Позариха</w:t>
      </w:r>
      <w:proofErr w:type="spellEnd"/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ab/>
      </w:r>
      <w:r>
        <w:rPr>
          <w:rFonts w:ascii="Liberation Serif" w:eastAsia="Lucida Sans Unicode" w:hAnsi="Liberation Serif" w:cs="Mangal"/>
          <w:kern w:val="1"/>
          <w:lang w:eastAsia="hi-IN" w:bidi="hi-IN"/>
        </w:rPr>
        <w:tab/>
        <w:t xml:space="preserve"> «___»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2835EE" w:rsidRPr="000175F2" w:rsidRDefault="002835EE" w:rsidP="002835EE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2835EE" w:rsidRPr="000175F2" w:rsidRDefault="002835EE" w:rsidP="002835EE">
      <w:pPr>
        <w:tabs>
          <w:tab w:val="left" w:pos="0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Общество   с    ограниченной   ответственностью   «Управляющая компания «СТРОЙКОМ»</w:t>
      </w:r>
      <w:r w:rsidRPr="000175F2">
        <w:rPr>
          <w:rFonts w:ascii="Liberation Serif" w:hAnsi="Liberation Serif"/>
        </w:rPr>
        <w:t>,</w:t>
      </w:r>
    </w:p>
    <w:p w:rsidR="002835EE" w:rsidRPr="00416F15" w:rsidRDefault="002835EE" w:rsidP="002835EE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proofErr w:type="gramStart"/>
      <w:r>
        <w:rPr>
          <w:rFonts w:ascii="Liberation Serif" w:hAnsi="Liberation Serif"/>
        </w:rPr>
        <w:t>именуемое</w:t>
      </w:r>
      <w:r w:rsidRPr="000175F2">
        <w:rPr>
          <w:rFonts w:ascii="Liberation Serif" w:hAnsi="Liberation Serif"/>
        </w:rPr>
        <w:t xml:space="preserve"> в  дальнейшем  «Управляющая   организация»,  в  лице</w:t>
      </w:r>
      <w:r>
        <w:rPr>
          <w:rFonts w:ascii="Liberation Serif" w:hAnsi="Liberation Serif"/>
        </w:rPr>
        <w:t xml:space="preserve"> генерального директора </w:t>
      </w:r>
      <w:proofErr w:type="spellStart"/>
      <w:r>
        <w:rPr>
          <w:rFonts w:ascii="Liberation Serif" w:hAnsi="Liberation Serif"/>
        </w:rPr>
        <w:t>Устьянцевой</w:t>
      </w:r>
      <w:proofErr w:type="spellEnd"/>
      <w:r>
        <w:rPr>
          <w:rFonts w:ascii="Liberation Serif" w:hAnsi="Liberation Serif"/>
        </w:rPr>
        <w:t xml:space="preserve"> Елены Анатольевны действующей</w:t>
      </w:r>
      <w:r w:rsidRPr="000175F2">
        <w:rPr>
          <w:rFonts w:ascii="Liberation Serif" w:hAnsi="Liberation Serif"/>
        </w:rPr>
        <w:t xml:space="preserve"> на основании </w:t>
      </w:r>
      <w:r>
        <w:rPr>
          <w:rFonts w:ascii="Liberation Serif" w:hAnsi="Liberation Serif"/>
        </w:rPr>
        <w:t xml:space="preserve">Устава </w:t>
      </w:r>
      <w:r w:rsidRPr="000175F2">
        <w:rPr>
          <w:rFonts w:ascii="Liberation Serif" w:hAnsi="Liberation Serif"/>
        </w:rPr>
        <w:t xml:space="preserve">с одной стороны, и </w:t>
      </w:r>
      <w:r>
        <w:rPr>
          <w:rFonts w:ascii="Liberation Serif" w:hAnsi="Liberation Serif"/>
        </w:rPr>
        <w:t>Комитет по управлению муниципальным имуществом Администрац</w:t>
      </w:r>
      <w:r w:rsidR="004F01C3">
        <w:rPr>
          <w:rFonts w:ascii="Liberation Serif" w:hAnsi="Liberation Serif"/>
        </w:rPr>
        <w:t>ии Каменского городского округа</w:t>
      </w:r>
      <w:r>
        <w:rPr>
          <w:rFonts w:ascii="Liberation Serif" w:hAnsi="Liberation Serif"/>
        </w:rPr>
        <w:t>, выполняя функции собственника от имени муниципального образования «Каме</w:t>
      </w:r>
      <w:r w:rsidR="004F01C3">
        <w:rPr>
          <w:rFonts w:ascii="Liberation Serif" w:hAnsi="Liberation Serif"/>
        </w:rPr>
        <w:t>нский городской округ», действу</w:t>
      </w:r>
      <w:r>
        <w:rPr>
          <w:rFonts w:ascii="Liberation Serif" w:hAnsi="Liberation Serif"/>
        </w:rPr>
        <w:t>я на основании Положения о Комитете и Устава Муниципального образования «Каменский городской округ, в лице председателя Комитета Самохиной Марины Ивановны, действующей</w:t>
      </w:r>
      <w:proofErr w:type="gramEnd"/>
      <w:r>
        <w:rPr>
          <w:rFonts w:ascii="Liberation Serif" w:hAnsi="Liberation Serif"/>
        </w:rPr>
        <w:t xml:space="preserve"> на основании Положения </w:t>
      </w:r>
      <w:r w:rsidR="004F01C3">
        <w:rPr>
          <w:rFonts w:ascii="Liberation Serif" w:hAnsi="Liberation Serif"/>
        </w:rPr>
        <w:t>от имени</w:t>
      </w:r>
      <w:r>
        <w:rPr>
          <w:rFonts w:ascii="Liberation Serif" w:hAnsi="Liberation Serif"/>
        </w:rPr>
        <w:t xml:space="preserve"> собственник</w:t>
      </w:r>
      <w:r w:rsidR="004F01C3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 xml:space="preserve"> жилых помещений в многоквартирном доме, расположенном по адресу: </w:t>
      </w:r>
      <w:r w:rsidRPr="004C35E8">
        <w:rPr>
          <w:rFonts w:ascii="Liberation Serif" w:hAnsi="Liberation Serif"/>
          <w:b/>
        </w:rPr>
        <w:t xml:space="preserve">Свердловская область, Каменский район, </w:t>
      </w:r>
      <w:proofErr w:type="spellStart"/>
      <w:r w:rsidRPr="004C35E8">
        <w:rPr>
          <w:rFonts w:ascii="Liberation Serif" w:hAnsi="Liberation Serif"/>
          <w:b/>
        </w:rPr>
        <w:t>с</w:t>
      </w:r>
      <w:proofErr w:type="gramStart"/>
      <w:r w:rsidRPr="004C35E8">
        <w:rPr>
          <w:rFonts w:ascii="Liberation Serif" w:hAnsi="Liberation Serif"/>
          <w:b/>
        </w:rPr>
        <w:t>.</w:t>
      </w:r>
      <w:r w:rsidR="009530B8">
        <w:rPr>
          <w:rFonts w:ascii="Liberation Serif" w:hAnsi="Liberation Serif"/>
          <w:b/>
        </w:rPr>
        <w:t>К</w:t>
      </w:r>
      <w:proofErr w:type="gramEnd"/>
      <w:r w:rsidR="009530B8">
        <w:rPr>
          <w:rFonts w:ascii="Liberation Serif" w:hAnsi="Liberation Serif"/>
          <w:b/>
        </w:rPr>
        <w:t>олчедан</w:t>
      </w:r>
      <w:proofErr w:type="spellEnd"/>
      <w:r w:rsidRPr="004C35E8">
        <w:rPr>
          <w:rFonts w:ascii="Liberation Serif" w:hAnsi="Liberation Serif"/>
          <w:b/>
        </w:rPr>
        <w:t xml:space="preserve">, ул. </w:t>
      </w:r>
      <w:r w:rsidR="009530B8">
        <w:rPr>
          <w:rFonts w:ascii="Liberation Serif" w:hAnsi="Liberation Serif"/>
          <w:b/>
        </w:rPr>
        <w:t>Заводская, д. 2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2835EE" w:rsidRPr="000175F2" w:rsidRDefault="002835EE" w:rsidP="002835EE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2835EE" w:rsidRPr="00454132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Общие положения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 xml:space="preserve"> п. 71 Постановления Правительства РФ от 6 февраля 2006 г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835EE" w:rsidRPr="00454132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Предмет Договора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>
        <w:rPr>
          <w:rFonts w:ascii="Liberation Serif" w:hAnsi="Liberation Serif"/>
        </w:rPr>
        <w:t>с.</w:t>
      </w:r>
      <w:r w:rsidR="009530B8">
        <w:rPr>
          <w:rFonts w:ascii="Liberation Serif" w:hAnsi="Liberation Serif"/>
        </w:rPr>
        <w:t xml:space="preserve"> Колчедан</w:t>
      </w:r>
      <w:r w:rsidRPr="00421171">
        <w:rPr>
          <w:rFonts w:ascii="Liberation Serif" w:hAnsi="Liberation Serif"/>
        </w:rPr>
        <w:t xml:space="preserve">, ул. </w:t>
      </w:r>
      <w:r w:rsidR="009530B8">
        <w:rPr>
          <w:rFonts w:ascii="Liberation Serif" w:hAnsi="Liberation Serif"/>
        </w:rPr>
        <w:t>Заводская, д. 2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2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2835EE" w:rsidRPr="00EE751E" w:rsidRDefault="002835EE" w:rsidP="002835EE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2835EE" w:rsidRPr="00454132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Права и обязанности Сторон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3.1.3. Предоставлять коммунальные услуги в соответствии с Правилами предоставления коммунальных услуг собственникам и пользователям помещений в </w:t>
      </w:r>
      <w:r w:rsidRPr="00EE751E">
        <w:rPr>
          <w:rFonts w:ascii="Liberation Serif" w:hAnsi="Liberation Serif"/>
        </w:rPr>
        <w:lastRenderedPageBreak/>
        <w:t>многоквартирных домах и жилых домах, утвержденными постановлением Правительства Российской Федерации от 06.05.2011 № 354.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3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2835E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соблюдение требований пожарной безопасности, санитарно-гигиенических и иных требований законодательства;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2835E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2835EE" w:rsidRPr="000175F2" w:rsidRDefault="002835EE" w:rsidP="002835EE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2835EE" w:rsidRPr="00E42EC4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23C2D">
        <w:rPr>
          <w:rFonts w:ascii="Liberation Serif" w:hAnsi="Liberation Serif"/>
          <w:b/>
        </w:rPr>
        <w:t>Ответственность Сторон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835EE" w:rsidRPr="000175F2" w:rsidRDefault="002835EE" w:rsidP="002835E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</w:t>
      </w:r>
      <w:r w:rsidRPr="000175F2">
        <w:rPr>
          <w:rFonts w:ascii="Liberation Serif" w:hAnsi="Liberation Serif"/>
        </w:rPr>
        <w:lastRenderedPageBreak/>
        <w:t>отказа.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2835EE" w:rsidRPr="00B0364D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>
        <w:rPr>
          <w:rFonts w:ascii="Liberation Serif" w:hAnsi="Liberation Serif"/>
        </w:rPr>
        <w:t>ля, члена семьи нанимателя)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2835EE" w:rsidRPr="00B0364D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2835EE" w:rsidRPr="009F50AB" w:rsidRDefault="002835EE" w:rsidP="002835EE">
      <w:pPr>
        <w:autoSpaceDE w:val="0"/>
        <w:autoSpaceDN w:val="0"/>
        <w:adjustRightInd w:val="0"/>
        <w:ind w:firstLine="600"/>
        <w:contextualSpacing/>
        <w:jc w:val="both"/>
      </w:pP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2835EE" w:rsidRPr="00EE751E" w:rsidTr="002835EE">
        <w:trPr>
          <w:trHeight w:val="2376"/>
        </w:trPr>
        <w:tc>
          <w:tcPr>
            <w:tcW w:w="4926" w:type="dxa"/>
          </w:tcPr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 xml:space="preserve">Собственник:   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Комитет по управлению муниципальным имуществом Администрации Каменского городского округа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ИНН 6643001788/КПП 661201001</w:t>
            </w:r>
          </w:p>
          <w:p w:rsidR="002835EE" w:rsidRDefault="002835EE" w:rsidP="002835EE">
            <w:pPr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Юридический а</w:t>
            </w:r>
            <w:r w:rsidRPr="00EE751E">
              <w:rPr>
                <w:rFonts w:ascii="Liberation Serif" w:hAnsi="Liberation Serif"/>
              </w:rPr>
              <w:t>дрес:</w:t>
            </w:r>
            <w:r>
              <w:rPr>
                <w:rFonts w:ascii="Liberation Serif" w:hAnsi="Liberation Serif"/>
              </w:rPr>
              <w:t xml:space="preserve">623462, Свердловская область, Каменский р-он, </w:t>
            </w:r>
            <w:proofErr w:type="spellStart"/>
            <w:r>
              <w:rPr>
                <w:rFonts w:ascii="Liberation Serif" w:hAnsi="Liberation Serif"/>
              </w:rPr>
              <w:t>пгт</w:t>
            </w:r>
            <w:proofErr w:type="spellEnd"/>
            <w:r>
              <w:rPr>
                <w:rFonts w:ascii="Liberation Serif" w:hAnsi="Liberation Serif"/>
              </w:rPr>
              <w:t>. Мартюш, ул. Титова, 8</w:t>
            </w:r>
          </w:p>
          <w:p w:rsidR="002835EE" w:rsidRPr="00EE751E" w:rsidRDefault="002835EE" w:rsidP="002835EE">
            <w:pPr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 xml:space="preserve">   ____</w:t>
            </w:r>
            <w:r>
              <w:rPr>
                <w:rFonts w:ascii="Liberation Serif" w:hAnsi="Liberation Serif"/>
              </w:rPr>
              <w:t>____________________М.И. Самохина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</w:rPr>
              <w:t xml:space="preserve">       </w:t>
            </w:r>
            <w:r>
              <w:rPr>
                <w:rFonts w:ascii="Liberation Serif" w:hAnsi="Liberation Serif"/>
              </w:rPr>
              <w:t xml:space="preserve">  </w:t>
            </w:r>
            <w:r w:rsidRPr="00EE751E">
              <w:rPr>
                <w:rFonts w:ascii="Liberation Serif" w:hAnsi="Liberation Serif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</w:rPr>
            </w:pPr>
          </w:p>
        </w:tc>
        <w:tc>
          <w:tcPr>
            <w:tcW w:w="4927" w:type="dxa"/>
          </w:tcPr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>Управляющая организация: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Общество с ограниченной ответственностью «Управляющая компания «СТРОЙКОМ» 623406, Свердловская область, г. Каменск-Уральский, ул. Исетская,6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ОГРН 1146612002130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ИНН/КПП 6612045753/661201001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_________________________Е.А. </w:t>
            </w:r>
            <w:proofErr w:type="spellStart"/>
            <w:r>
              <w:rPr>
                <w:rFonts w:ascii="Liberation Serif" w:hAnsi="Liberation Serif"/>
              </w:rPr>
              <w:t>Устьянцева</w:t>
            </w:r>
            <w:proofErr w:type="spellEnd"/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2835EE" w:rsidRDefault="002835EE" w:rsidP="002835EE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835EE" w:rsidRDefault="002835EE" w:rsidP="002835EE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835EE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Pr="00CD06BC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A63581" w:rsidRDefault="00663D6D" w:rsidP="00BD0FB1">
      <w:pPr>
        <w:autoSpaceDE w:val="0"/>
        <w:autoSpaceDN w:val="0"/>
        <w:adjustRightInd w:val="0"/>
      </w:pPr>
      <w:r>
        <w:rPr>
          <w:rFonts w:ascii="Liberation Serif" w:hAnsi="Liberation Serif"/>
          <w:b/>
        </w:rPr>
        <w:t xml:space="preserve">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lastRenderedPageBreak/>
        <w:t xml:space="preserve"> </w:t>
      </w:r>
      <w:r w:rsidRPr="001532B2">
        <w:rPr>
          <w:rFonts w:ascii="Liberation Serif" w:hAnsi="Liberation Serif"/>
          <w:b/>
        </w:rPr>
        <w:t xml:space="preserve">Приложение 1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p w:rsidR="009530B8" w:rsidRPr="00085637" w:rsidRDefault="00A561AF" w:rsidP="009530B8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hyperlink r:id="rId24" w:history="1">
        <w:r w:rsidR="009530B8" w:rsidRPr="00085637">
          <w:rPr>
            <w:rFonts w:ascii="Liberation Serif" w:hAnsi="Liberation Serif"/>
            <w:b/>
          </w:rPr>
          <w:t>Состав</w:t>
        </w:r>
      </w:hyperlink>
      <w:r w:rsidR="009530B8" w:rsidRPr="00085637">
        <w:rPr>
          <w:rFonts w:ascii="Liberation Serif" w:hAnsi="Liberation Serif"/>
          <w:b/>
        </w:rPr>
        <w:t xml:space="preserve"> (перечень) общего имущества в многоквартирном доме </w:t>
      </w:r>
    </w:p>
    <w:p w:rsidR="009530B8" w:rsidRDefault="009530B8" w:rsidP="009530B8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085637">
        <w:rPr>
          <w:rFonts w:ascii="Liberation Serif" w:hAnsi="Liberation Serif"/>
          <w:b/>
        </w:rPr>
        <w:t xml:space="preserve">по адресу: Свердловская область, Каменский район, </w:t>
      </w:r>
    </w:p>
    <w:p w:rsidR="009530B8" w:rsidRPr="00085637" w:rsidRDefault="009530B8" w:rsidP="009530B8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с. Колчедан, ул. </w:t>
      </w:r>
      <w:proofErr w:type="gramStart"/>
      <w:r>
        <w:rPr>
          <w:rFonts w:ascii="Liberation Serif" w:hAnsi="Liberation Serif"/>
          <w:b/>
        </w:rPr>
        <w:t>Заводская</w:t>
      </w:r>
      <w:proofErr w:type="gramEnd"/>
      <w:r>
        <w:rPr>
          <w:rFonts w:ascii="Liberation Serif" w:hAnsi="Liberation Serif"/>
          <w:b/>
        </w:rPr>
        <w:t>, д.2</w:t>
      </w:r>
      <w:r w:rsidRPr="00085637">
        <w:rPr>
          <w:rFonts w:ascii="Liberation Serif" w:hAnsi="Liberation Serif"/>
          <w:b/>
        </w:rPr>
        <w:t xml:space="preserve">   и его состояние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4"/>
        <w:gridCol w:w="3118"/>
        <w:gridCol w:w="3051"/>
      </w:tblGrid>
      <w:tr w:rsidR="009530B8" w:rsidRPr="00A24D33" w:rsidTr="009530B8">
        <w:tc>
          <w:tcPr>
            <w:tcW w:w="3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9530B8" w:rsidRPr="00A24D33" w:rsidTr="009530B8">
        <w:trPr>
          <w:trHeight w:val="335"/>
        </w:trPr>
        <w:tc>
          <w:tcPr>
            <w:tcW w:w="384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Ленточные из бетонных блоков толщиной 400 мм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хорошее</w:t>
            </w:r>
          </w:p>
        </w:tc>
      </w:tr>
      <w:tr w:rsidR="009530B8" w:rsidRPr="00A24D33" w:rsidTr="009530B8">
        <w:trPr>
          <w:trHeight w:val="545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бетонный толщ.390 мм ГОСТ6133-99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41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3.Перегородки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перегородочный толщ.90 мм ГОСТ6133-99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61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4. Перекрытия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чердачные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междуэтажные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подвальные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(другое)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Утеплено слоем </w:t>
            </w:r>
            <w:proofErr w:type="spellStart"/>
            <w:r>
              <w:rPr>
                <w:rFonts w:ascii="Liberation Serif" w:hAnsi="Liberation Serif"/>
              </w:rPr>
              <w:t>минераловатного</w:t>
            </w:r>
            <w:proofErr w:type="spellEnd"/>
            <w:r>
              <w:rPr>
                <w:rFonts w:ascii="Liberation Serif" w:hAnsi="Liberation Serif"/>
              </w:rPr>
              <w:t xml:space="preserve"> утеплителя толщиной 200 мм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Сборные железобетонные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9530B8" w:rsidRPr="00A24D33" w:rsidTr="009530B8">
        <w:trPr>
          <w:trHeight w:val="22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5. Крыша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скатная, холодная с покрытием из </w:t>
            </w:r>
            <w:proofErr w:type="spellStart"/>
            <w:r>
              <w:rPr>
                <w:rFonts w:ascii="Liberation Serif" w:hAnsi="Liberation Serif"/>
              </w:rPr>
              <w:t>профнастила</w:t>
            </w:r>
            <w:proofErr w:type="spellEnd"/>
            <w:r>
              <w:rPr>
                <w:rFonts w:ascii="Liberation Serif" w:hAnsi="Liberation Serif"/>
              </w:rPr>
              <w:t xml:space="preserve"> с наружным организованным водостоком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202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6. Полы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Стяжка из цементно-песчаного раствора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908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7. Проемы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окна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двери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Двухкамерный стеклопакет из ПВХ</w:t>
            </w: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Входные-стальные утепленные, межкомнатны</w:t>
            </w:r>
            <w:proofErr w:type="gramStart"/>
            <w:r>
              <w:rPr>
                <w:rFonts w:ascii="Liberation Serif" w:hAnsi="Liberation Serif"/>
              </w:rPr>
              <w:t>е-</w:t>
            </w:r>
            <w:proofErr w:type="gramEnd"/>
            <w:r>
              <w:rPr>
                <w:rFonts w:ascii="Liberation Serif" w:hAnsi="Liberation Serif"/>
              </w:rPr>
              <w:t xml:space="preserve"> МДФ, деревянные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8. Отделка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внутренняя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наружная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оштукатурено</w:t>
            </w: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декоративная фасадная штукатурка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44089" w:rsidRDefault="009530B8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44089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 xml:space="preserve">          электроплиты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D33">
              <w:rPr>
                <w:rFonts w:ascii="Liberation Serif" w:hAnsi="Liberation Serif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Электрический водонагреватель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B805BC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11. Крыльца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530B8" w:rsidRDefault="009530B8" w:rsidP="009530B8">
      <w:pPr>
        <w:jc w:val="both"/>
        <w:rPr>
          <w:rFonts w:ascii="Liberation Serif" w:hAnsi="Liberation Serif"/>
        </w:rPr>
      </w:pPr>
    </w:p>
    <w:p w:rsidR="002835EE" w:rsidRDefault="009530B8" w:rsidP="009530B8">
      <w:pPr>
        <w:autoSpaceDE w:val="0"/>
        <w:autoSpaceDN w:val="0"/>
        <w:adjustRightInd w:val="0"/>
      </w:pPr>
      <w:r w:rsidRPr="009F50AB">
        <w:br w:type="page"/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lastRenderedPageBreak/>
        <w:t>Приложение 2</w:t>
      </w:r>
      <w:r w:rsidRPr="001532B2">
        <w:rPr>
          <w:rFonts w:ascii="Liberation Serif" w:hAnsi="Liberation Serif"/>
          <w:b/>
        </w:rPr>
        <w:t xml:space="preserve">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9530B8" w:rsidRP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9530B8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9530B8" w:rsidRP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9530B8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 по адресу:</w:t>
      </w:r>
    </w:p>
    <w:p w:rsidR="009530B8" w:rsidRP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9530B8">
        <w:rPr>
          <w:rFonts w:ascii="Liberation Serif" w:eastAsia="Courier New" w:hAnsi="Liberation Serif" w:cs="Courier New"/>
          <w:kern w:val="2"/>
          <w:lang w:eastAsia="hi-IN" w:bidi="hi-IN"/>
        </w:rPr>
        <w:t>Свердловская область, Каменский район, с. Колчедан, ул. Заводская, д.2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9530B8"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1.5.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1.6.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1.7.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1.8.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1.9.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1.10.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 xml:space="preserve">Общие работы, выполняемые для надлежащего содержания систем теплоснабжения (отопление, горячее водоснабжение), водоснабжение (холодного и горячего), водоотведения, печей, каминов и очагов в </w:t>
            </w:r>
            <w:r w:rsidRPr="009530B8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2.5.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9530B8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9530B8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Дератизация, дезинсекция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3.4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4.1.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4.2.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9530B8" w:rsidRPr="009530B8" w:rsidRDefault="009530B8" w:rsidP="009530B8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9530B8" w:rsidRPr="009530B8" w:rsidRDefault="0062438F" w:rsidP="0095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lang w:eastAsia="ru-RU"/>
        </w:rPr>
      </w:pPr>
      <w:r>
        <w:rPr>
          <w:rFonts w:ascii="Liberation Serif" w:hAnsi="Liberation Serif"/>
        </w:rPr>
        <w:t xml:space="preserve"> </w:t>
      </w:r>
    </w:p>
    <w:p w:rsidR="009530B8" w:rsidRPr="009530B8" w:rsidRDefault="009530B8" w:rsidP="0095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lang w:eastAsia="ru-RU"/>
        </w:rPr>
      </w:pPr>
    </w:p>
    <w:p w:rsidR="009530B8" w:rsidRPr="009530B8" w:rsidRDefault="009530B8" w:rsidP="0095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lang w:eastAsia="ru-RU"/>
        </w:rPr>
      </w:pPr>
    </w:p>
    <w:p w:rsidR="001532B2" w:rsidRPr="009F50AB" w:rsidRDefault="009530B8" w:rsidP="001532B2">
      <w:pPr>
        <w:autoSpaceDE w:val="0"/>
        <w:autoSpaceDN w:val="0"/>
        <w:adjustRightInd w:val="0"/>
        <w:ind w:firstLine="600"/>
        <w:jc w:val="right"/>
        <w:rPr>
          <w:b/>
        </w:rPr>
      </w:pPr>
      <w:r>
        <w:rPr>
          <w:rFonts w:ascii="Liberation Serif" w:hAnsi="Liberation Serif"/>
          <w:b/>
        </w:rPr>
        <w:t xml:space="preserve"> </w:t>
      </w: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5A70CE" w:rsidRDefault="005A70CE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1532B2" w:rsidRPr="00986807" w:rsidRDefault="001532B2" w:rsidP="001532B2">
      <w:pPr>
        <w:autoSpaceDE w:val="0"/>
        <w:autoSpaceDN w:val="0"/>
        <w:adjustRightInd w:val="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lastRenderedPageBreak/>
        <w:t xml:space="preserve">Приложение 3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АКТ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приемки выполненных работ и услуг по содержанию и ремонту общего имущества собственников помещений 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i/>
        </w:rPr>
      </w:pPr>
      <w:r w:rsidRPr="00986807">
        <w:rPr>
          <w:rFonts w:ascii="Liberation Serif" w:hAnsi="Liberation Serif"/>
          <w:i/>
        </w:rPr>
        <w:t>(форма)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Дата составления:______________________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Отчетный период: _____ квартал 20___ года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992"/>
        <w:gridCol w:w="851"/>
        <w:gridCol w:w="1275"/>
        <w:gridCol w:w="1418"/>
        <w:gridCol w:w="1276"/>
        <w:gridCol w:w="1559"/>
      </w:tblGrid>
      <w:tr w:rsidR="001532B2" w:rsidRPr="00986807" w:rsidTr="008B688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 xml:space="preserve">№ </w:t>
            </w:r>
            <w:proofErr w:type="spellStart"/>
            <w:r w:rsidRPr="00986807">
              <w:rPr>
                <w:rFonts w:ascii="Liberation Serif" w:hAnsi="Liberation Serif"/>
                <w:color w:val="000000"/>
              </w:rPr>
              <w:t>п.п</w:t>
            </w:r>
            <w:proofErr w:type="spellEnd"/>
            <w:r w:rsidRPr="00986807">
              <w:rPr>
                <w:rFonts w:ascii="Liberation Serif" w:hAnsi="Liberation Serif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Перечень работ и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Объем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Кол-во дней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Периодичность, план на отчетный период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Стоимость в месяц руб</w:t>
            </w:r>
            <w:r w:rsidR="008B6884">
              <w:rPr>
                <w:rFonts w:ascii="Liberation Serif" w:hAnsi="Liberation Serif"/>
              </w:rPr>
              <w:t>.</w:t>
            </w:r>
            <w:r w:rsidRPr="00986807">
              <w:rPr>
                <w:rFonts w:ascii="Liberation Serif" w:hAnsi="Liberation Serif"/>
              </w:rPr>
              <w:t>/</w:t>
            </w:r>
            <w:proofErr w:type="spellStart"/>
            <w:r w:rsidRPr="00986807">
              <w:rPr>
                <w:rFonts w:ascii="Liberation Serif" w:hAnsi="Liberation Serif"/>
              </w:rPr>
              <w:t>кв.м</w:t>
            </w:r>
            <w:proofErr w:type="spellEnd"/>
            <w:r w:rsidRPr="00986807">
              <w:rPr>
                <w:rFonts w:ascii="Liberation Serif" w:hAnsi="Liberation Serif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Сумма, руб. (за отчетный период)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Примечания (отметка об исполнении)</w:t>
            </w:r>
          </w:p>
        </w:tc>
      </w:tr>
      <w:tr w:rsidR="001532B2" w:rsidRPr="00986807" w:rsidTr="008B6884">
        <w:trPr>
          <w:trHeight w:val="28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9</w:t>
            </w:r>
          </w:p>
        </w:tc>
      </w:tr>
      <w:tr w:rsidR="008B6884" w:rsidRPr="00986807" w:rsidTr="008B6884">
        <w:trPr>
          <w:trHeight w:val="512"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6884" w:rsidRPr="008B6884" w:rsidRDefault="008B6884" w:rsidP="008B6884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986807">
              <w:rPr>
                <w:rFonts w:ascii="Liberation Serif" w:hAnsi="Liberation Serif"/>
                <w:b/>
                <w:bCs/>
                <w:color w:val="000000"/>
              </w:rPr>
              <w:t>Раздел 1</w:t>
            </w:r>
            <w:r>
              <w:rPr>
                <w:rFonts w:ascii="Liberation Serif" w:hAnsi="Liberation Serif"/>
                <w:b/>
                <w:bCs/>
                <w:color w:val="000000"/>
              </w:rPr>
              <w:t xml:space="preserve">.  </w:t>
            </w:r>
            <w:r w:rsidRPr="00986807">
              <w:rPr>
                <w:rFonts w:ascii="Liberation Serif" w:hAnsi="Liberation Serif"/>
                <w:b/>
                <w:color w:val="000000"/>
                <w:u w:val="single"/>
              </w:rPr>
              <w:t>Обязательные работы и услуги</w:t>
            </w: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26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986807">
              <w:rPr>
                <w:rFonts w:ascii="Liberation Serif" w:hAnsi="Liberation Serif"/>
                <w:b/>
                <w:bCs/>
              </w:rPr>
              <w:t>1.1.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79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</w:tbl>
    <w:p w:rsidR="00771B5E" w:rsidRDefault="00771B5E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  <w:r w:rsidRPr="00986807">
        <w:rPr>
          <w:rFonts w:ascii="Liberation Serif" w:hAnsi="Liberation Serif" w:cs="Times New Roman"/>
          <w:b/>
          <w:sz w:val="24"/>
          <w:szCs w:val="24"/>
          <w:u w:val="single"/>
        </w:rPr>
        <w:t>Управляющая организация: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1532B2" w:rsidRPr="00986807" w:rsidRDefault="001532B2" w:rsidP="001532B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(наименование Управляющей организации, фамилия, имя, отчество ИП)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Руководитель           _____________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 xml:space="preserve">                                       (подпись)              М.П.</w:t>
      </w:r>
    </w:p>
    <w:p w:rsidR="001532B2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771B5E" w:rsidRPr="00986807" w:rsidRDefault="00771B5E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  <w:r w:rsidRPr="00986807">
        <w:rPr>
          <w:rFonts w:ascii="Liberation Serif" w:hAnsi="Liberation Serif"/>
          <w:b/>
          <w:u w:val="single"/>
        </w:rPr>
        <w:t>Собственники: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0"/>
        <w:gridCol w:w="2505"/>
        <w:gridCol w:w="2791"/>
        <w:gridCol w:w="1697"/>
      </w:tblGrid>
      <w:tr w:rsidR="001532B2" w:rsidRPr="00986807" w:rsidTr="006C2921">
        <w:trPr>
          <w:cantSplit/>
          <w:trHeight w:val="527"/>
        </w:trPr>
        <w:tc>
          <w:tcPr>
            <w:tcW w:w="2977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 xml:space="preserve">Фамилия, инициалы или наименование собственника помещения </w:t>
            </w:r>
          </w:p>
        </w:tc>
        <w:tc>
          <w:tcPr>
            <w:tcW w:w="2552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1532B2" w:rsidRPr="00986807" w:rsidRDefault="001532B2" w:rsidP="00986807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Размер площади помещения в МКД, находящегося в собственности</w:t>
            </w:r>
          </w:p>
        </w:tc>
        <w:tc>
          <w:tcPr>
            <w:tcW w:w="1559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Подпись собственника помещения в МКД</w:t>
            </w: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</w:tbl>
    <w:p w:rsidR="00BD0FB1" w:rsidRDefault="00BD0FB1" w:rsidP="00BD0FB1">
      <w:pPr>
        <w:rPr>
          <w:lang w:eastAsia="hi-IN" w:bidi="hi-IN"/>
        </w:rPr>
      </w:pPr>
    </w:p>
    <w:p w:rsidR="00BD0FB1" w:rsidRDefault="00BD0FB1" w:rsidP="00BD0FB1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653576" w:rsidRPr="00653576" w:rsidRDefault="00663D6D" w:rsidP="00653576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ascii="Liberation Serif" w:hAnsi="Liberation Serif"/>
          <w:b/>
        </w:rPr>
        <w:t xml:space="preserve"> </w:t>
      </w:r>
    </w:p>
    <w:p w:rsidR="00BD0FB1" w:rsidRPr="00BD0FB1" w:rsidRDefault="00BD0FB1" w:rsidP="00BD0FB1">
      <w:pPr>
        <w:rPr>
          <w:lang w:eastAsia="hi-IN" w:bidi="hi-IN"/>
        </w:rPr>
      </w:pPr>
    </w:p>
    <w:sectPr w:rsidR="00BD0FB1" w:rsidRPr="00BD0FB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1AF" w:rsidRDefault="00A561AF" w:rsidP="00A24D33">
      <w:r>
        <w:separator/>
      </w:r>
    </w:p>
  </w:endnote>
  <w:endnote w:type="continuationSeparator" w:id="0">
    <w:p w:rsidR="00A561AF" w:rsidRDefault="00A561AF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1AF" w:rsidRDefault="00A561AF" w:rsidP="00A24D33">
      <w:r>
        <w:separator/>
      </w:r>
    </w:p>
  </w:footnote>
  <w:footnote w:type="continuationSeparator" w:id="0">
    <w:p w:rsidR="00A561AF" w:rsidRDefault="00A561AF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448B8"/>
    <w:rsid w:val="0005576B"/>
    <w:rsid w:val="000600F6"/>
    <w:rsid w:val="000654C2"/>
    <w:rsid w:val="000666F5"/>
    <w:rsid w:val="00073041"/>
    <w:rsid w:val="00074884"/>
    <w:rsid w:val="00074CCF"/>
    <w:rsid w:val="00085637"/>
    <w:rsid w:val="000D1760"/>
    <w:rsid w:val="000F3547"/>
    <w:rsid w:val="00115B37"/>
    <w:rsid w:val="001224C1"/>
    <w:rsid w:val="00141771"/>
    <w:rsid w:val="00152140"/>
    <w:rsid w:val="001532B2"/>
    <w:rsid w:val="00154AA4"/>
    <w:rsid w:val="001649FA"/>
    <w:rsid w:val="001656C6"/>
    <w:rsid w:val="001672D0"/>
    <w:rsid w:val="00184505"/>
    <w:rsid w:val="00186581"/>
    <w:rsid w:val="00186B6E"/>
    <w:rsid w:val="00191B94"/>
    <w:rsid w:val="00193213"/>
    <w:rsid w:val="001A26ED"/>
    <w:rsid w:val="001B05E1"/>
    <w:rsid w:val="001C3FF2"/>
    <w:rsid w:val="001C4062"/>
    <w:rsid w:val="001E0CDA"/>
    <w:rsid w:val="001E1CE7"/>
    <w:rsid w:val="001E3FC6"/>
    <w:rsid w:val="001F042D"/>
    <w:rsid w:val="001F195E"/>
    <w:rsid w:val="0020430F"/>
    <w:rsid w:val="0021376D"/>
    <w:rsid w:val="00214325"/>
    <w:rsid w:val="00225B07"/>
    <w:rsid w:val="0024236C"/>
    <w:rsid w:val="00250197"/>
    <w:rsid w:val="00257E9C"/>
    <w:rsid w:val="00264ECE"/>
    <w:rsid w:val="002817E0"/>
    <w:rsid w:val="002835EE"/>
    <w:rsid w:val="00293C75"/>
    <w:rsid w:val="002B08FA"/>
    <w:rsid w:val="002B1DC3"/>
    <w:rsid w:val="002C3316"/>
    <w:rsid w:val="002D4A53"/>
    <w:rsid w:val="002E62FA"/>
    <w:rsid w:val="003131C3"/>
    <w:rsid w:val="00314F4F"/>
    <w:rsid w:val="003227DD"/>
    <w:rsid w:val="0033098B"/>
    <w:rsid w:val="0034124A"/>
    <w:rsid w:val="00346139"/>
    <w:rsid w:val="00352C63"/>
    <w:rsid w:val="003665BF"/>
    <w:rsid w:val="00377902"/>
    <w:rsid w:val="00381AA6"/>
    <w:rsid w:val="003A012F"/>
    <w:rsid w:val="003A241C"/>
    <w:rsid w:val="003A7FB2"/>
    <w:rsid w:val="003B53A2"/>
    <w:rsid w:val="003C0C0C"/>
    <w:rsid w:val="003C6F41"/>
    <w:rsid w:val="003D240A"/>
    <w:rsid w:val="003D7F37"/>
    <w:rsid w:val="00401EC4"/>
    <w:rsid w:val="00411867"/>
    <w:rsid w:val="004126B2"/>
    <w:rsid w:val="00421171"/>
    <w:rsid w:val="00434462"/>
    <w:rsid w:val="00450F76"/>
    <w:rsid w:val="0045391B"/>
    <w:rsid w:val="004712B7"/>
    <w:rsid w:val="004832FD"/>
    <w:rsid w:val="00491276"/>
    <w:rsid w:val="0049781E"/>
    <w:rsid w:val="004A5FC4"/>
    <w:rsid w:val="004B2581"/>
    <w:rsid w:val="004C0308"/>
    <w:rsid w:val="004C0C1E"/>
    <w:rsid w:val="004C0F60"/>
    <w:rsid w:val="004D04A4"/>
    <w:rsid w:val="004E6830"/>
    <w:rsid w:val="004F01C3"/>
    <w:rsid w:val="004F042F"/>
    <w:rsid w:val="004F513C"/>
    <w:rsid w:val="00501122"/>
    <w:rsid w:val="005109C9"/>
    <w:rsid w:val="00515A86"/>
    <w:rsid w:val="0052672A"/>
    <w:rsid w:val="00533BDA"/>
    <w:rsid w:val="0055650F"/>
    <w:rsid w:val="005938D1"/>
    <w:rsid w:val="00595D80"/>
    <w:rsid w:val="005965F9"/>
    <w:rsid w:val="005A5AE1"/>
    <w:rsid w:val="005A70CE"/>
    <w:rsid w:val="005B6660"/>
    <w:rsid w:val="005B6A15"/>
    <w:rsid w:val="005C2AE0"/>
    <w:rsid w:val="005E1621"/>
    <w:rsid w:val="005F3859"/>
    <w:rsid w:val="005F5CB9"/>
    <w:rsid w:val="00603770"/>
    <w:rsid w:val="00612E2E"/>
    <w:rsid w:val="006145C3"/>
    <w:rsid w:val="006216FA"/>
    <w:rsid w:val="0062438F"/>
    <w:rsid w:val="006314A1"/>
    <w:rsid w:val="00631D67"/>
    <w:rsid w:val="006342D9"/>
    <w:rsid w:val="006350EA"/>
    <w:rsid w:val="006351EF"/>
    <w:rsid w:val="00637550"/>
    <w:rsid w:val="00642D8F"/>
    <w:rsid w:val="0064314D"/>
    <w:rsid w:val="00645AFF"/>
    <w:rsid w:val="00653576"/>
    <w:rsid w:val="00661BB4"/>
    <w:rsid w:val="00663D6D"/>
    <w:rsid w:val="006834B0"/>
    <w:rsid w:val="00690038"/>
    <w:rsid w:val="00693ED9"/>
    <w:rsid w:val="006B5731"/>
    <w:rsid w:val="006C2921"/>
    <w:rsid w:val="006F15D7"/>
    <w:rsid w:val="00704C3B"/>
    <w:rsid w:val="00711FD3"/>
    <w:rsid w:val="007268AE"/>
    <w:rsid w:val="007605C3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F7E"/>
    <w:rsid w:val="007B6804"/>
    <w:rsid w:val="007D7AE2"/>
    <w:rsid w:val="00805B04"/>
    <w:rsid w:val="008136D6"/>
    <w:rsid w:val="00852E9D"/>
    <w:rsid w:val="00854538"/>
    <w:rsid w:val="0086607E"/>
    <w:rsid w:val="0087274D"/>
    <w:rsid w:val="008736FD"/>
    <w:rsid w:val="0088349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6D3D"/>
    <w:rsid w:val="008F66A2"/>
    <w:rsid w:val="008F7680"/>
    <w:rsid w:val="00901722"/>
    <w:rsid w:val="0091361F"/>
    <w:rsid w:val="00927F61"/>
    <w:rsid w:val="00934B8A"/>
    <w:rsid w:val="00936CC2"/>
    <w:rsid w:val="00941898"/>
    <w:rsid w:val="00942E70"/>
    <w:rsid w:val="009530B8"/>
    <w:rsid w:val="009648AB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D468B"/>
    <w:rsid w:val="009D4B45"/>
    <w:rsid w:val="009F00CE"/>
    <w:rsid w:val="009F7F97"/>
    <w:rsid w:val="00A05952"/>
    <w:rsid w:val="00A05CB1"/>
    <w:rsid w:val="00A11A85"/>
    <w:rsid w:val="00A12B6E"/>
    <w:rsid w:val="00A17177"/>
    <w:rsid w:val="00A20B81"/>
    <w:rsid w:val="00A24D33"/>
    <w:rsid w:val="00A3423E"/>
    <w:rsid w:val="00A44089"/>
    <w:rsid w:val="00A45FA9"/>
    <w:rsid w:val="00A5134D"/>
    <w:rsid w:val="00A561AF"/>
    <w:rsid w:val="00A62E07"/>
    <w:rsid w:val="00A63581"/>
    <w:rsid w:val="00A652E6"/>
    <w:rsid w:val="00A6772A"/>
    <w:rsid w:val="00A9020E"/>
    <w:rsid w:val="00AA1261"/>
    <w:rsid w:val="00AC0AF8"/>
    <w:rsid w:val="00AC52D6"/>
    <w:rsid w:val="00AD46C6"/>
    <w:rsid w:val="00AD6D0C"/>
    <w:rsid w:val="00AE334A"/>
    <w:rsid w:val="00AE5ABD"/>
    <w:rsid w:val="00AF12DB"/>
    <w:rsid w:val="00B01D60"/>
    <w:rsid w:val="00B0364D"/>
    <w:rsid w:val="00B12A46"/>
    <w:rsid w:val="00B27518"/>
    <w:rsid w:val="00B357B6"/>
    <w:rsid w:val="00B35CFB"/>
    <w:rsid w:val="00B41F03"/>
    <w:rsid w:val="00B47FCF"/>
    <w:rsid w:val="00B52D39"/>
    <w:rsid w:val="00B7410E"/>
    <w:rsid w:val="00B74DED"/>
    <w:rsid w:val="00B759A3"/>
    <w:rsid w:val="00B805BC"/>
    <w:rsid w:val="00B85F4A"/>
    <w:rsid w:val="00B92437"/>
    <w:rsid w:val="00B97528"/>
    <w:rsid w:val="00BC26B2"/>
    <w:rsid w:val="00BC4CE6"/>
    <w:rsid w:val="00BD0FB1"/>
    <w:rsid w:val="00BD1190"/>
    <w:rsid w:val="00BD3FE4"/>
    <w:rsid w:val="00BF2CD4"/>
    <w:rsid w:val="00C161BE"/>
    <w:rsid w:val="00C252CA"/>
    <w:rsid w:val="00C328BF"/>
    <w:rsid w:val="00C355F7"/>
    <w:rsid w:val="00C44196"/>
    <w:rsid w:val="00C524A8"/>
    <w:rsid w:val="00C53221"/>
    <w:rsid w:val="00C54A32"/>
    <w:rsid w:val="00C6140B"/>
    <w:rsid w:val="00C63513"/>
    <w:rsid w:val="00C9087F"/>
    <w:rsid w:val="00C916CC"/>
    <w:rsid w:val="00CA096A"/>
    <w:rsid w:val="00CA3008"/>
    <w:rsid w:val="00CB2501"/>
    <w:rsid w:val="00CB2FA9"/>
    <w:rsid w:val="00CC22E1"/>
    <w:rsid w:val="00CD06BC"/>
    <w:rsid w:val="00D169B0"/>
    <w:rsid w:val="00D22591"/>
    <w:rsid w:val="00D55E04"/>
    <w:rsid w:val="00D57F5F"/>
    <w:rsid w:val="00D62DB0"/>
    <w:rsid w:val="00D70F42"/>
    <w:rsid w:val="00D81826"/>
    <w:rsid w:val="00DA02C8"/>
    <w:rsid w:val="00DA7648"/>
    <w:rsid w:val="00DB29E0"/>
    <w:rsid w:val="00DE0B60"/>
    <w:rsid w:val="00DE0F67"/>
    <w:rsid w:val="00DE3E87"/>
    <w:rsid w:val="00DE48FD"/>
    <w:rsid w:val="00E16A92"/>
    <w:rsid w:val="00E26BD7"/>
    <w:rsid w:val="00E33567"/>
    <w:rsid w:val="00E34891"/>
    <w:rsid w:val="00E41422"/>
    <w:rsid w:val="00E416AC"/>
    <w:rsid w:val="00E46AA4"/>
    <w:rsid w:val="00E65351"/>
    <w:rsid w:val="00E66768"/>
    <w:rsid w:val="00E673FB"/>
    <w:rsid w:val="00E91568"/>
    <w:rsid w:val="00EA194B"/>
    <w:rsid w:val="00EA2217"/>
    <w:rsid w:val="00EB1E59"/>
    <w:rsid w:val="00ED5AD8"/>
    <w:rsid w:val="00EE25C2"/>
    <w:rsid w:val="00EE751E"/>
    <w:rsid w:val="00EF2CDA"/>
    <w:rsid w:val="00F03109"/>
    <w:rsid w:val="00F23AAA"/>
    <w:rsid w:val="00F30884"/>
    <w:rsid w:val="00F42D31"/>
    <w:rsid w:val="00F66470"/>
    <w:rsid w:val="00F66970"/>
    <w:rsid w:val="00F75651"/>
    <w:rsid w:val="00F849F8"/>
    <w:rsid w:val="00F851A0"/>
    <w:rsid w:val="00F87F25"/>
    <w:rsid w:val="00F92719"/>
    <w:rsid w:val="00FA09E0"/>
    <w:rsid w:val="00FA1864"/>
    <w:rsid w:val="00FA23B3"/>
    <w:rsid w:val="00FA77B7"/>
    <w:rsid w:val="00FB125C"/>
    <w:rsid w:val="00FB5FAE"/>
    <w:rsid w:val="00FB74A8"/>
    <w:rsid w:val="00FC6C00"/>
    <w:rsid w:val="00FC7493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ac">
    <w:name w:val="Заголовок"/>
    <w:basedOn w:val="a"/>
    <w:next w:val="ad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d">
    <w:name w:val="Body Text"/>
    <w:basedOn w:val="a"/>
    <w:link w:val="10"/>
    <w:rsid w:val="00CD06BC"/>
    <w:pPr>
      <w:spacing w:after="120"/>
    </w:pPr>
  </w:style>
  <w:style w:type="character" w:customStyle="1" w:styleId="10">
    <w:name w:val="Основной текст Знак1"/>
    <w:basedOn w:val="a0"/>
    <w:link w:val="ad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d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1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f">
    <w:name w:val="header"/>
    <w:basedOn w:val="a"/>
    <w:link w:val="14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4">
    <w:name w:val="Верхний колонтитул Знак1"/>
    <w:basedOn w:val="a0"/>
    <w:link w:val="af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 Indent"/>
    <w:basedOn w:val="a"/>
    <w:link w:val="af1"/>
    <w:rsid w:val="00CD06BC"/>
    <w:pPr>
      <w:ind w:left="5760" w:firstLine="720"/>
      <w:jc w:val="right"/>
    </w:pPr>
    <w:rPr>
      <w:b/>
      <w:szCs w:val="20"/>
    </w:rPr>
  </w:style>
  <w:style w:type="character" w:customStyle="1" w:styleId="af1">
    <w:name w:val="Основной текст с отступом Знак"/>
    <w:basedOn w:val="a0"/>
    <w:link w:val="af0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5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2">
    <w:name w:val="footer"/>
    <w:basedOn w:val="a"/>
    <w:link w:val="af3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CD06BC"/>
    <w:pPr>
      <w:suppressLineNumbers/>
    </w:pPr>
  </w:style>
  <w:style w:type="paragraph" w:customStyle="1" w:styleId="af5">
    <w:name w:val="Заголовок таблицы"/>
    <w:basedOn w:val="af4"/>
    <w:rsid w:val="00CD06BC"/>
    <w:pPr>
      <w:jc w:val="center"/>
    </w:pPr>
    <w:rPr>
      <w:b/>
      <w:bCs/>
    </w:rPr>
  </w:style>
  <w:style w:type="paragraph" w:customStyle="1" w:styleId="af6">
    <w:name w:val="Содержимое врезки"/>
    <w:basedOn w:val="ad"/>
    <w:rsid w:val="00CD06BC"/>
  </w:style>
  <w:style w:type="paragraph" w:styleId="af7">
    <w:name w:val="Balloon Text"/>
    <w:basedOn w:val="a"/>
    <w:link w:val="16"/>
    <w:rsid w:val="00CD06BC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7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3"/>
    <w:uiPriority w:val="99"/>
    <w:rsid w:val="009530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24" Type="http://schemas.openxmlformats.org/officeDocument/2006/relationships/hyperlink" Target="consultantplus://offline/main?base=PAP;n=22137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consultantplus://offline/main?base=LAW;n=114695;fld=134" TargetMode="Externa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hyperlink" Target="consultantplus://offline/main?base=PAP;n=22137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2C5F7-D3D4-45CD-90D6-67ED881C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3890</TotalTime>
  <Pages>1</Pages>
  <Words>15231</Words>
  <Characters>86818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113</cp:revision>
  <cp:lastPrinted>2022-04-13T04:33:00Z</cp:lastPrinted>
  <dcterms:created xsi:type="dcterms:W3CDTF">2019-03-13T06:21:00Z</dcterms:created>
  <dcterms:modified xsi:type="dcterms:W3CDTF">2022-04-14T09:53:00Z</dcterms:modified>
</cp:coreProperties>
</file>